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963" w:rsidRDefault="00536459" w:rsidP="0057499C">
      <w:pPr>
        <w:pStyle w:val="ConsPlusTitle"/>
        <w:tabs>
          <w:tab w:val="left" w:pos="4253"/>
        </w:tabs>
        <w:ind w:right="141"/>
        <w:jc w:val="center"/>
        <w:rPr>
          <w:sz w:val="36"/>
          <w:szCs w:val="36"/>
        </w:rPr>
      </w:pPr>
      <w:r>
        <w:rPr>
          <w:sz w:val="36"/>
          <w:szCs w:val="36"/>
        </w:rPr>
        <w:t>ВЕСТНИК</w:t>
      </w:r>
    </w:p>
    <w:p w:rsidR="00C67963" w:rsidRPr="00C67963" w:rsidRDefault="0057499C" w:rsidP="0057499C">
      <w:pPr>
        <w:pStyle w:val="ConsPlusTitle"/>
        <w:tabs>
          <w:tab w:val="left" w:pos="4253"/>
        </w:tabs>
        <w:ind w:right="141"/>
        <w:jc w:val="center"/>
        <w:rPr>
          <w:b w:val="0"/>
          <w:bCs/>
          <w:sz w:val="36"/>
          <w:szCs w:val="36"/>
        </w:rPr>
      </w:pPr>
      <w:r>
        <w:rPr>
          <w:sz w:val="36"/>
          <w:szCs w:val="36"/>
        </w:rPr>
        <w:t xml:space="preserve">ВЫСОКСКОГО </w:t>
      </w:r>
      <w:r w:rsidR="00536459">
        <w:rPr>
          <w:sz w:val="36"/>
          <w:szCs w:val="36"/>
        </w:rPr>
        <w:t>СЕЛЬСОВЕТА</w:t>
      </w:r>
    </w:p>
    <w:p w:rsidR="00EF64D0" w:rsidRDefault="00C67963" w:rsidP="0057499C">
      <w:pPr>
        <w:pStyle w:val="ConsPlusTitle"/>
        <w:tabs>
          <w:tab w:val="left" w:pos="4253"/>
        </w:tabs>
        <w:ind w:right="141"/>
        <w:jc w:val="center"/>
        <w:rPr>
          <w:b w:val="0"/>
          <w:i/>
          <w:sz w:val="24"/>
          <w:szCs w:val="24"/>
        </w:rPr>
      </w:pPr>
      <w:r w:rsidRPr="00C67963">
        <w:rPr>
          <w:rStyle w:val="a3"/>
          <w:b/>
          <w:i/>
          <w:sz w:val="24"/>
          <w:szCs w:val="24"/>
        </w:rPr>
        <w:t>п</w:t>
      </w:r>
      <w:r w:rsidRPr="00C67963">
        <w:rPr>
          <w:b w:val="0"/>
          <w:i/>
          <w:sz w:val="24"/>
          <w:szCs w:val="24"/>
        </w:rPr>
        <w:t>ечатное средство массовой информации орган</w:t>
      </w:r>
      <w:r>
        <w:rPr>
          <w:b w:val="0"/>
          <w:i/>
          <w:sz w:val="24"/>
          <w:szCs w:val="24"/>
        </w:rPr>
        <w:t>а</w:t>
      </w:r>
      <w:r w:rsidRPr="00C67963">
        <w:rPr>
          <w:b w:val="0"/>
          <w:i/>
          <w:sz w:val="24"/>
          <w:szCs w:val="24"/>
        </w:rPr>
        <w:t xml:space="preserve"> местного самоуправления</w:t>
      </w:r>
    </w:p>
    <w:p w:rsidR="00C67963" w:rsidRPr="00B351C8" w:rsidRDefault="00D114B5" w:rsidP="0057499C">
      <w:pPr>
        <w:pStyle w:val="ConsPlusTitle"/>
        <w:tabs>
          <w:tab w:val="left" w:pos="4253"/>
        </w:tabs>
        <w:ind w:right="141"/>
        <w:jc w:val="center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 xml:space="preserve"> Высокского сельсовета </w:t>
      </w:r>
      <w:r w:rsidR="00C67963" w:rsidRPr="00C67963">
        <w:rPr>
          <w:b w:val="0"/>
          <w:i/>
          <w:sz w:val="24"/>
          <w:szCs w:val="24"/>
        </w:rPr>
        <w:t xml:space="preserve">Медвенского района </w:t>
      </w:r>
    </w:p>
    <w:p w:rsidR="00C67963" w:rsidRPr="00675F04" w:rsidRDefault="00C67963" w:rsidP="00C67963">
      <w:pPr>
        <w:pBdr>
          <w:bottom w:val="single" w:sz="12" w:space="1" w:color="auto"/>
        </w:pBdr>
        <w:jc w:val="right"/>
        <w:rPr>
          <w:rFonts w:ascii="Times New Roman" w:hAnsi="Times New Roman" w:cs="Times New Roman"/>
          <w:b/>
        </w:rPr>
      </w:pPr>
      <w:r w:rsidRPr="00675F04">
        <w:rPr>
          <w:rFonts w:ascii="Times New Roman" w:hAnsi="Times New Roman" w:cs="Times New Roman"/>
          <w:b/>
        </w:rPr>
        <w:t xml:space="preserve">№ </w:t>
      </w:r>
      <w:r w:rsidR="00F21EAD">
        <w:rPr>
          <w:rFonts w:ascii="Times New Roman" w:hAnsi="Times New Roman" w:cs="Times New Roman"/>
          <w:b/>
        </w:rPr>
        <w:t>10</w:t>
      </w:r>
      <w:r w:rsidR="004670BA">
        <w:rPr>
          <w:rFonts w:ascii="Times New Roman" w:hAnsi="Times New Roman" w:cs="Times New Roman"/>
          <w:b/>
        </w:rPr>
        <w:t xml:space="preserve"> </w:t>
      </w:r>
      <w:r w:rsidRPr="00675F04">
        <w:rPr>
          <w:rFonts w:ascii="Times New Roman" w:hAnsi="Times New Roman" w:cs="Times New Roman"/>
          <w:b/>
        </w:rPr>
        <w:t xml:space="preserve">от </w:t>
      </w:r>
      <w:r w:rsidR="00F21EAD">
        <w:rPr>
          <w:rFonts w:ascii="Times New Roman" w:hAnsi="Times New Roman" w:cs="Times New Roman"/>
          <w:b/>
        </w:rPr>
        <w:t>27</w:t>
      </w:r>
      <w:r w:rsidR="00503D43" w:rsidRPr="00675F04">
        <w:rPr>
          <w:rFonts w:ascii="Times New Roman" w:hAnsi="Times New Roman" w:cs="Times New Roman"/>
          <w:b/>
        </w:rPr>
        <w:t>.</w:t>
      </w:r>
      <w:r w:rsidR="00F21EAD">
        <w:rPr>
          <w:rFonts w:ascii="Times New Roman" w:hAnsi="Times New Roman" w:cs="Times New Roman"/>
          <w:b/>
        </w:rPr>
        <w:t>10</w:t>
      </w:r>
      <w:r w:rsidR="00503D43" w:rsidRPr="00675F04">
        <w:rPr>
          <w:rFonts w:ascii="Times New Roman" w:hAnsi="Times New Roman" w:cs="Times New Roman"/>
          <w:b/>
        </w:rPr>
        <w:t>.20</w:t>
      </w:r>
      <w:r w:rsidR="004670BA">
        <w:rPr>
          <w:rFonts w:ascii="Times New Roman" w:hAnsi="Times New Roman" w:cs="Times New Roman"/>
          <w:b/>
        </w:rPr>
        <w:t>20</w:t>
      </w:r>
      <w:r w:rsidR="00E5463A" w:rsidRPr="00675F04">
        <w:rPr>
          <w:rFonts w:ascii="Times New Roman" w:hAnsi="Times New Roman" w:cs="Times New Roman"/>
          <w:b/>
        </w:rPr>
        <w:t xml:space="preserve"> </w:t>
      </w:r>
      <w:r w:rsidR="002E2C6D" w:rsidRPr="00675F04">
        <w:rPr>
          <w:rFonts w:ascii="Times New Roman" w:hAnsi="Times New Roman" w:cs="Times New Roman"/>
          <w:b/>
        </w:rPr>
        <w:t>года</w:t>
      </w:r>
      <w:r w:rsidR="00503D43" w:rsidRPr="00675F04">
        <w:rPr>
          <w:rFonts w:ascii="Times New Roman" w:hAnsi="Times New Roman" w:cs="Times New Roman"/>
          <w:b/>
        </w:rPr>
        <w:t xml:space="preserve"> </w:t>
      </w:r>
    </w:p>
    <w:p w:rsidR="00C67963" w:rsidRDefault="00C67963" w:rsidP="00C67963">
      <w:pPr>
        <w:pStyle w:val="Default"/>
      </w:pPr>
    </w:p>
    <w:p w:rsidR="00C67963" w:rsidRPr="00BB2A61" w:rsidRDefault="00C67963" w:rsidP="00201A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2A61">
        <w:rPr>
          <w:rFonts w:ascii="Times New Roman" w:hAnsi="Times New Roman" w:cs="Times New Roman"/>
          <w:b/>
          <w:bCs/>
          <w:sz w:val="24"/>
          <w:szCs w:val="24"/>
        </w:rPr>
        <w:t>Раздел «Муниципальные правовые акты»</w:t>
      </w:r>
    </w:p>
    <w:p w:rsidR="00536459" w:rsidRDefault="00536459" w:rsidP="00201A90">
      <w:pPr>
        <w:spacing w:after="0"/>
        <w:jc w:val="center"/>
        <w:rPr>
          <w:b/>
          <w:bCs/>
          <w:sz w:val="24"/>
          <w:szCs w:val="24"/>
        </w:rPr>
      </w:pPr>
    </w:p>
    <w:tbl>
      <w:tblPr>
        <w:tblStyle w:val="a7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820"/>
        <w:gridCol w:w="5670"/>
      </w:tblGrid>
      <w:tr w:rsidR="00BB2A61" w:rsidTr="00FE5A6A">
        <w:trPr>
          <w:trHeight w:val="7798"/>
        </w:trPr>
        <w:tc>
          <w:tcPr>
            <w:tcW w:w="4820" w:type="dxa"/>
          </w:tcPr>
          <w:p w:rsidR="00BB2A61" w:rsidRPr="009F16D5" w:rsidRDefault="00BB2A61" w:rsidP="00BB2A61">
            <w:pPr>
              <w:pStyle w:val="a4"/>
              <w:ind w:firstLine="0"/>
              <w:rPr>
                <w:b/>
                <w:sz w:val="20"/>
              </w:rPr>
            </w:pPr>
            <w:r w:rsidRPr="009F16D5">
              <w:rPr>
                <w:b/>
                <w:sz w:val="20"/>
              </w:rPr>
              <w:t>СОБРАНИЕ ДЕПУТАТОВ</w:t>
            </w:r>
          </w:p>
          <w:p w:rsidR="00BB2A61" w:rsidRPr="009F16D5" w:rsidRDefault="009F16D5" w:rsidP="00BB2A61">
            <w:pPr>
              <w:pStyle w:val="a4"/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ВЫСОКСКОГО </w:t>
            </w:r>
            <w:r w:rsidR="00BB2A61" w:rsidRPr="009F16D5">
              <w:rPr>
                <w:b/>
                <w:sz w:val="20"/>
              </w:rPr>
              <w:t>СЕЛЬСОВЕТА</w:t>
            </w:r>
          </w:p>
          <w:p w:rsidR="00E227CE" w:rsidRPr="003000EA" w:rsidRDefault="00BB2A61" w:rsidP="003000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F16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РЕШЕНИ</w:t>
            </w:r>
            <w:r w:rsidR="009F16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</w:t>
            </w:r>
            <w:r w:rsidR="009F16D5" w:rsidRPr="009F16D5"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</w:p>
          <w:p w:rsidR="00E227CE" w:rsidRPr="00766AFB" w:rsidRDefault="00E227CE" w:rsidP="00E227CE">
            <w:pPr>
              <w:jc w:val="center"/>
              <w:rPr>
                <w:b/>
                <w:sz w:val="16"/>
                <w:szCs w:val="16"/>
              </w:rPr>
            </w:pPr>
          </w:p>
          <w:p w:rsidR="000109BC" w:rsidRPr="000F706B" w:rsidRDefault="00E227CE" w:rsidP="000109B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766AFB">
              <w:rPr>
                <w:b/>
                <w:sz w:val="16"/>
                <w:szCs w:val="16"/>
              </w:rPr>
              <w:t xml:space="preserve"> </w:t>
            </w:r>
          </w:p>
          <w:p w:rsidR="000109BC" w:rsidRPr="000109BC" w:rsidRDefault="000109BC" w:rsidP="000109B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109B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от 27.10.2020 года                               №3/27</w:t>
            </w:r>
          </w:p>
          <w:p w:rsidR="000109BC" w:rsidRPr="000109BC" w:rsidRDefault="000109BC" w:rsidP="000109BC">
            <w:pPr>
              <w:ind w:right="452" w:firstLine="8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0109BC" w:rsidRPr="000109BC" w:rsidRDefault="000109BC" w:rsidP="000109BC">
            <w:pPr>
              <w:ind w:right="45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0109B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 порядке  учета предложений  по проекту решения  Собрания       депутатов Высокского сельсовета Медвенского  района  «О   внесении</w:t>
            </w:r>
            <w:r w:rsidRPr="000109B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109B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изменений и дополнений  в Устав  муниципального образования  «Высокский сельсовет»  Медвенского района и  Порядке  участия граждан  в  обсуждении проекта  решения Собрания депутатов Высокского сельсовета     Медвенского  района  «О   внесении изменений  и  дополнений в Устав муниципального образования «Высокский  сельсовет»  Медвенского района Курской области</w:t>
            </w:r>
            <w:proofErr w:type="gramEnd"/>
          </w:p>
          <w:p w:rsidR="000109BC" w:rsidRPr="000F706B" w:rsidRDefault="000109BC" w:rsidP="000109BC">
            <w:pPr>
              <w:ind w:firstLine="851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  <w:p w:rsidR="000109BC" w:rsidRPr="000F706B" w:rsidRDefault="000109BC" w:rsidP="000109B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           В   соответствии   с   пунктом   4  статьи   44  Федерального  закона  от 06.10.2003г. № 131-ФЗ «Об общих принципах организации местного самоуправления в Российской Федерации» Собрание депутатов «Высокского сельсовета» Медвенского района Курской области РЕШИЛО:                                  </w:t>
            </w:r>
          </w:p>
          <w:p w:rsidR="000109BC" w:rsidRPr="000F706B" w:rsidRDefault="000109BC" w:rsidP="000109BC">
            <w:pPr>
              <w:ind w:firstLine="90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1. Утвердить прилагаемые: </w:t>
            </w:r>
          </w:p>
          <w:p w:rsidR="000109BC" w:rsidRPr="000F706B" w:rsidRDefault="000109BC" w:rsidP="000109BC">
            <w:pPr>
              <w:ind w:firstLine="90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    1.1.Порядок участия граждан в обсуждении проекта  </w:t>
            </w:r>
            <w:proofErr w:type="gramStart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решения Собрания депутатов</w:t>
            </w:r>
            <w:proofErr w:type="gramEnd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Высокского сельсовета Медвенского района «О внесение изменений  и дополнений в Устав муниципального образования «Высокский  сельсовет» Медвенского района;</w:t>
            </w:r>
          </w:p>
          <w:p w:rsidR="000109BC" w:rsidRPr="000F706B" w:rsidRDefault="000109BC" w:rsidP="000109BC">
            <w:pPr>
              <w:ind w:firstLine="90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  1.2. Порядок учета предложений по проекту </w:t>
            </w:r>
            <w:proofErr w:type="gramStart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решения Собрания депутатов</w:t>
            </w:r>
            <w:proofErr w:type="gramEnd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Высокского сельсовета Медвенского района «О  внесении изменений и дополнений в Устав муниципального образования «Высокский сельсовет» Медвенского района.</w:t>
            </w:r>
          </w:p>
          <w:p w:rsidR="000109BC" w:rsidRPr="000F706B" w:rsidRDefault="000109BC" w:rsidP="000109BC">
            <w:pPr>
              <w:ind w:firstLine="90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  2. Создать комиссию по обсуждению проекта </w:t>
            </w:r>
            <w:proofErr w:type="gramStart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решения Собрания депутатов</w:t>
            </w:r>
            <w:proofErr w:type="gramEnd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Высокского сельсовета Медвенского района  «О внесение изменений  и дополнений в Устав муниципального образования «Высокский  сельсовет» Медвенского района, приему и учету предложений по нему (далее по тексту Решение и утверждаемых порядков – комиссия)  (прилагается).</w:t>
            </w:r>
          </w:p>
          <w:p w:rsidR="000109BC" w:rsidRPr="000F706B" w:rsidRDefault="000109BC" w:rsidP="000109B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             3. Обнародовать настоящее решение на информационных стендах.</w:t>
            </w:r>
          </w:p>
          <w:p w:rsidR="000109BC" w:rsidRPr="000F706B" w:rsidRDefault="000109BC" w:rsidP="000109B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             4. Контроль за исполнением настоящего решения возложить на и.о</w:t>
            </w:r>
            <w:proofErr w:type="gramStart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.Г</w:t>
            </w:r>
            <w:proofErr w:type="gramEnd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лавы  Высокского  сельсовета Медвенского района  Сотникову Н.Г.               </w:t>
            </w:r>
          </w:p>
          <w:p w:rsidR="000109BC" w:rsidRPr="000F706B" w:rsidRDefault="000109BC" w:rsidP="000109B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  <w:p w:rsidR="000109BC" w:rsidRDefault="000109BC" w:rsidP="000109BC">
            <w:pPr>
              <w:tabs>
                <w:tab w:val="left" w:pos="964"/>
                <w:tab w:val="left" w:pos="694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Председатель Собрания депутатов</w:t>
            </w:r>
          </w:p>
          <w:p w:rsidR="000109BC" w:rsidRPr="000F706B" w:rsidRDefault="000109BC" w:rsidP="000109BC">
            <w:pPr>
              <w:tabs>
                <w:tab w:val="left" w:pos="964"/>
              </w:tabs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Высокского сельсовета</w:t>
            </w:r>
          </w:p>
          <w:p w:rsidR="000109BC" w:rsidRPr="000F706B" w:rsidRDefault="000109BC" w:rsidP="000109BC">
            <w:pPr>
              <w:tabs>
                <w:tab w:val="left" w:pos="964"/>
                <w:tab w:val="left" w:pos="6947"/>
              </w:tabs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Медвенского района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              </w:t>
            </w: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Т.В. Веревкина</w:t>
            </w:r>
          </w:p>
          <w:p w:rsidR="000109BC" w:rsidRPr="000F706B" w:rsidRDefault="000109BC" w:rsidP="000109BC">
            <w:pPr>
              <w:tabs>
                <w:tab w:val="left" w:pos="964"/>
              </w:tabs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  <w:p w:rsidR="000109BC" w:rsidRPr="000F706B" w:rsidRDefault="000109BC" w:rsidP="000109BC">
            <w:pPr>
              <w:tabs>
                <w:tab w:val="left" w:pos="964"/>
              </w:tabs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И.о</w:t>
            </w:r>
            <w:proofErr w:type="gramStart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.Г</w:t>
            </w:r>
            <w:proofErr w:type="gramEnd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лава Высокского сельсовета</w:t>
            </w:r>
          </w:p>
          <w:p w:rsidR="000109BC" w:rsidRPr="000F706B" w:rsidRDefault="000109BC" w:rsidP="000109BC">
            <w:pPr>
              <w:tabs>
                <w:tab w:val="left" w:pos="964"/>
              </w:tabs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Медвенского района                              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          </w:t>
            </w: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Н.Г. Сотникова </w:t>
            </w:r>
          </w:p>
          <w:p w:rsidR="000109BC" w:rsidRDefault="000109BC" w:rsidP="000109B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   </w:t>
            </w: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Утвержде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н</w:t>
            </w: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      Решением Собрания депутатов        Высокского   сельсовет            Медвенского   район    </w:t>
            </w:r>
          </w:p>
          <w:p w:rsidR="000109BC" w:rsidRPr="000F706B" w:rsidRDefault="000109BC" w:rsidP="000109B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 от  27.10.2020 г № 3/27</w:t>
            </w:r>
          </w:p>
          <w:p w:rsidR="000109BC" w:rsidRPr="000F706B" w:rsidRDefault="000109BC" w:rsidP="000109BC">
            <w:pPr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  <w:p w:rsidR="000109BC" w:rsidRPr="000F706B" w:rsidRDefault="000109BC" w:rsidP="000109B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Порядок учета предложений  </w:t>
            </w:r>
          </w:p>
          <w:p w:rsidR="000109BC" w:rsidRPr="000F706B" w:rsidRDefault="000109BC" w:rsidP="000109B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по   проекту </w:t>
            </w:r>
            <w:proofErr w:type="gramStart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решения Собрания депутатов</w:t>
            </w:r>
            <w:proofErr w:type="gramEnd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Высокского сельсовета</w:t>
            </w:r>
          </w:p>
          <w:p w:rsidR="000109BC" w:rsidRDefault="000109BC" w:rsidP="000109B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Медвенского района «О внесении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 изменений и дополнений </w:t>
            </w:r>
            <w:proofErr w:type="gramStart"/>
            <w:r>
              <w:rPr>
                <w:rFonts w:ascii="Calibri" w:eastAsia="Times New Roman" w:hAnsi="Calibri" w:cs="Times New Roman"/>
                <w:sz w:val="16"/>
                <w:szCs w:val="16"/>
              </w:rPr>
              <w:t>в</w:t>
            </w:r>
            <w:proofErr w:type="gramEnd"/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  <w:p w:rsidR="000109BC" w:rsidRDefault="000109BC" w:rsidP="000109B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  <w:p w:rsidR="000109BC" w:rsidRDefault="000109BC" w:rsidP="000109B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  <w:p w:rsidR="000109BC" w:rsidRDefault="000109BC" w:rsidP="000109B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  <w:p w:rsidR="000109BC" w:rsidRPr="0067718D" w:rsidRDefault="000109BC" w:rsidP="000109BC">
            <w:pPr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</w:t>
            </w:r>
            <w:r w:rsidRPr="00E227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Высокского сельсовета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227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  <w:r w:rsidRPr="00E227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</w:t>
            </w:r>
            <w:r w:rsidRPr="00E227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  <w:r w:rsidRPr="00E227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.2020</w:t>
            </w:r>
          </w:p>
          <w:p w:rsidR="000109BC" w:rsidRDefault="000109BC" w:rsidP="000109B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  <w:p w:rsidR="000109BC" w:rsidRPr="000F706B" w:rsidRDefault="000109BC" w:rsidP="000109B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Устав </w:t>
            </w: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муниципального образования «Высокский сельсовет» Медвенского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района Курской области»</w:t>
            </w:r>
          </w:p>
          <w:p w:rsidR="000109BC" w:rsidRPr="000F706B" w:rsidRDefault="000109BC" w:rsidP="000109B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  <w:p w:rsidR="000109BC" w:rsidRPr="000F706B" w:rsidRDefault="000109BC" w:rsidP="000109BC">
            <w:pPr>
              <w:ind w:firstLine="90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1. Настоящий Порядок разработан в соответствии со статьей 44 Федерального закона «Об общих принципах организации местного самоуправления в Российской Федерации» и определяет порядок учета предложений по </w:t>
            </w:r>
            <w:proofErr w:type="gramStart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обнародованному</w:t>
            </w:r>
            <w:proofErr w:type="gramEnd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на информационных стендах, расположенных: </w:t>
            </w:r>
          </w:p>
          <w:p w:rsidR="000109BC" w:rsidRPr="000F706B" w:rsidRDefault="000109BC" w:rsidP="000109BC">
            <w:pPr>
              <w:ind w:firstLine="90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1-й –  здание Администрации Высокского сельсовета Медвенского района;</w:t>
            </w:r>
          </w:p>
          <w:p w:rsidR="000109BC" w:rsidRPr="000F706B" w:rsidRDefault="000109BC" w:rsidP="000109BC">
            <w:pPr>
              <w:ind w:firstLine="90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2-й – здание  МКУК «</w:t>
            </w:r>
            <w:proofErr w:type="gramStart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Коммунарский</w:t>
            </w:r>
            <w:proofErr w:type="gramEnd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СДК»,  с. Высокое;</w:t>
            </w:r>
          </w:p>
          <w:p w:rsidR="000109BC" w:rsidRPr="000F706B" w:rsidRDefault="000109BC" w:rsidP="000109BC">
            <w:pPr>
              <w:ind w:firstLine="90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3-й – здание  филиал  «Спасский СДК»,  д. Спасское </w:t>
            </w:r>
          </w:p>
          <w:p w:rsidR="000109BC" w:rsidRPr="000F706B" w:rsidRDefault="000109BC" w:rsidP="000109B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проекту </w:t>
            </w:r>
            <w:proofErr w:type="gramStart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решения Собрания депутатов</w:t>
            </w:r>
            <w:proofErr w:type="gramEnd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Высокского сельсовета Медвенского района «О внесении изменений и дополнений в Устав муниципального образования «Высокский  сельсовет» Медвенского района Курской области» (далее –  проект решения о внесении изменений и дополнений в Устав).</w:t>
            </w:r>
          </w:p>
          <w:p w:rsidR="000109BC" w:rsidRPr="000F706B" w:rsidRDefault="000109BC" w:rsidP="000109BC">
            <w:pPr>
              <w:ind w:firstLine="90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2. Предложения по проекту решения о внесении изменений и дополнений в Устав вносятся гражданами, проживающими на территории Высокского сельсовета Медвенского района, как от индивидуальных авторов, так и коллективные.</w:t>
            </w:r>
          </w:p>
          <w:p w:rsidR="000109BC" w:rsidRPr="000F706B" w:rsidRDefault="000109BC" w:rsidP="000109BC">
            <w:pPr>
              <w:ind w:firstLine="90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3. Предложения по проекту решения о внесении изменений и дополнений в Устав вносятся в комиссию по обсуждению проекта </w:t>
            </w:r>
            <w:proofErr w:type="gramStart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решения Собрания депутатов</w:t>
            </w:r>
            <w:proofErr w:type="gramEnd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Высокского сельсовета Медвенского района «О внесении изменений и дополнений в Устав муниципального образования «Высокский  сельсовет» Медвенского района Курской области, приему и учету предложений по нему в письменном виде по адресу: Курская область, Медвенский район, с. </w:t>
            </w:r>
            <w:proofErr w:type="gramStart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Высокое</w:t>
            </w:r>
            <w:proofErr w:type="gramEnd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, Администрация Высокского сельсовета Медвенского района и рассматриваются ею в соответствии с настоящим Порядком.</w:t>
            </w:r>
          </w:p>
          <w:p w:rsidR="000109BC" w:rsidRPr="000F706B" w:rsidRDefault="000109BC" w:rsidP="000109BC">
            <w:pPr>
              <w:ind w:firstLine="90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4. Предложения по проекту решения о внесении изменений и дополнений в Устав вносятся в комиссию в течение 20 дней со дня его обнародования на указанных в п.1 информационных стендах.</w:t>
            </w:r>
          </w:p>
          <w:p w:rsidR="000109BC" w:rsidRPr="000F706B" w:rsidRDefault="000109BC" w:rsidP="000109BC">
            <w:pPr>
              <w:ind w:firstLine="90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5. Поступившие предложения регистрируются комиссией в день поступления.</w:t>
            </w:r>
          </w:p>
          <w:p w:rsidR="000109BC" w:rsidRPr="000F706B" w:rsidRDefault="000109BC" w:rsidP="000109BC">
            <w:pPr>
              <w:ind w:firstLine="90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6. Предложения по проекту решения о внесении изменений и дополнений в Устав, внесенные с нарушением положений и сроков, установленных настоящим Порядком, не рассматриваются.</w:t>
            </w:r>
          </w:p>
          <w:p w:rsidR="000109BC" w:rsidRPr="000F706B" w:rsidRDefault="000109BC" w:rsidP="000109BC">
            <w:pPr>
              <w:ind w:firstLine="90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7. Комиссия обобщает и систематизирует поступившие предложения   и по итогам рассмотрения готовит по ним мотивированное заключение. Обобщенные и систематизированные материалы вместе со своим мотивированным заключением комиссия направляет в Собрание депутатов Высокского сельсовета Медвенского района в течение 5 дней со дня завершения приема предложений.</w:t>
            </w:r>
          </w:p>
          <w:p w:rsidR="000109BC" w:rsidRPr="000F706B" w:rsidRDefault="000109BC" w:rsidP="000109BC">
            <w:pPr>
              <w:ind w:firstLine="90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8. При необходимости комиссия вправе привлекать для изучения и оценки поступивших предложений авторов либо их представителей, а также специалистов.</w:t>
            </w:r>
          </w:p>
          <w:p w:rsidR="000109BC" w:rsidRPr="000F706B" w:rsidRDefault="000109BC" w:rsidP="000109BC">
            <w:pPr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       Утвержден</w:t>
            </w:r>
          </w:p>
          <w:p w:rsidR="000109BC" w:rsidRPr="000F706B" w:rsidRDefault="000109BC" w:rsidP="000109BC">
            <w:pPr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 Решением Собрания депутатов</w:t>
            </w:r>
          </w:p>
          <w:p w:rsidR="000109BC" w:rsidRPr="000F706B" w:rsidRDefault="000109BC" w:rsidP="000109BC">
            <w:pPr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     Высокского сельсовета</w:t>
            </w:r>
          </w:p>
          <w:p w:rsidR="000109BC" w:rsidRPr="000F706B" w:rsidRDefault="000109BC" w:rsidP="000109BC">
            <w:pPr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     Медвенского района</w:t>
            </w:r>
          </w:p>
          <w:p w:rsidR="000109BC" w:rsidRPr="000F706B" w:rsidRDefault="000109BC" w:rsidP="000109BC">
            <w:pPr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 от  27.10.2020г № 3/27</w:t>
            </w:r>
          </w:p>
          <w:p w:rsidR="000109BC" w:rsidRPr="000F706B" w:rsidRDefault="000109BC" w:rsidP="000109B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  <w:p w:rsidR="000109BC" w:rsidRPr="000F706B" w:rsidRDefault="000109BC" w:rsidP="000109B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Порядок участия граждан в обсуждении  проекта </w:t>
            </w:r>
            <w:proofErr w:type="gramStart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решения Собрания депутатов</w:t>
            </w:r>
            <w:proofErr w:type="gramEnd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Высокского сельсовета  Медвенского района «О внесении изменений и дополнений в Устав муниципального образования «Высокский  сельсовет» Медвенского района Курской области»</w:t>
            </w:r>
          </w:p>
          <w:p w:rsidR="000109BC" w:rsidRPr="000F706B" w:rsidRDefault="000109BC" w:rsidP="000109B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  <w:p w:rsidR="000109BC" w:rsidRPr="000F706B" w:rsidRDefault="000109BC" w:rsidP="000109B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   </w:t>
            </w:r>
          </w:p>
          <w:p w:rsidR="000109BC" w:rsidRPr="000F706B" w:rsidRDefault="000109BC" w:rsidP="000109B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            1. Настоящий порядок разработан в соответствии с Федеральным законом «Об общих принципах организации местного самоуправления в Российской Федерации» и регулирует вопросы участия граждан в обсуждении обнародованного проекта </w:t>
            </w:r>
            <w:proofErr w:type="gramStart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решения Собрания депутатов</w:t>
            </w:r>
            <w:proofErr w:type="gramEnd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Высокского сельсовета Медвенского района «О внесении изменений  и дополнений в Устав муниципального образования «Высокский  сельсовет» Медвенского района Курской области».</w:t>
            </w:r>
          </w:p>
          <w:p w:rsidR="000109BC" w:rsidRDefault="000109BC" w:rsidP="000109BC">
            <w:pPr>
              <w:ind w:firstLine="72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  <w:p w:rsidR="000109BC" w:rsidRDefault="000109BC" w:rsidP="000109BC">
            <w:pPr>
              <w:ind w:firstLine="72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  <w:p w:rsidR="000109BC" w:rsidRPr="0067718D" w:rsidRDefault="000109BC" w:rsidP="000109BC">
            <w:pPr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</w:t>
            </w:r>
            <w:r w:rsidRPr="00E227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Вестник Высокского сельсовета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227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  <w:r w:rsidRPr="00E227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</w:t>
            </w:r>
            <w:r w:rsidRPr="00E227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  <w:r w:rsidRPr="00E227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.2020</w:t>
            </w:r>
          </w:p>
          <w:p w:rsidR="000109BC" w:rsidRDefault="000109BC" w:rsidP="000109BC">
            <w:pPr>
              <w:ind w:firstLine="72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  <w:p w:rsidR="000109BC" w:rsidRDefault="000109BC" w:rsidP="000109BC">
            <w:pPr>
              <w:ind w:firstLine="72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  <w:p w:rsidR="000109BC" w:rsidRPr="000F706B" w:rsidRDefault="000109BC" w:rsidP="000109BC">
            <w:pPr>
              <w:ind w:firstLine="72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2. Обсуждение проекта </w:t>
            </w:r>
            <w:proofErr w:type="gramStart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решения Собрания депутатов</w:t>
            </w:r>
            <w:proofErr w:type="gramEnd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Высокского сельсовета Медвенского района «О внесении изменений и дополнений в Устав муниципального образования «Высокский сельсовет» Медвенского района Курской области» начинается со дня его официального обнародования на информационных стендах, расположенных:</w:t>
            </w:r>
          </w:p>
          <w:p w:rsidR="000109BC" w:rsidRPr="000F706B" w:rsidRDefault="000109BC" w:rsidP="000109BC">
            <w:pPr>
              <w:ind w:firstLine="72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 1-й –  здание Администрации Высокского сельсовета;</w:t>
            </w:r>
          </w:p>
          <w:p w:rsidR="000109BC" w:rsidRPr="000F706B" w:rsidRDefault="000109BC" w:rsidP="000109BC">
            <w:pPr>
              <w:ind w:firstLine="72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 2-й –  здание МКУК «</w:t>
            </w:r>
            <w:proofErr w:type="gramStart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Коммунарский</w:t>
            </w:r>
            <w:proofErr w:type="gramEnd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СДК», с. Высокое; </w:t>
            </w:r>
          </w:p>
          <w:p w:rsidR="000109BC" w:rsidRPr="000F706B" w:rsidRDefault="000109BC" w:rsidP="000109BC">
            <w:pPr>
              <w:ind w:firstLine="72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 3-й –  здание филиала  «</w:t>
            </w:r>
            <w:proofErr w:type="gramStart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Спасский</w:t>
            </w:r>
            <w:proofErr w:type="gramEnd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СДК»,  д. Спасское,</w:t>
            </w:r>
          </w:p>
          <w:p w:rsidR="000109BC" w:rsidRPr="000F706B" w:rsidRDefault="000109BC" w:rsidP="000109B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gramStart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которое</w:t>
            </w:r>
            <w:proofErr w:type="gramEnd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 обнародуется не позднее, чем за 30 дней до дня рассмотрения на заседании Собрания депутатов Высокского сельсовета Медвенского района проекта решения Собрания депутатов Высокского сельсовета Медвенского района «О внесении изменений и дополнений в Устав муниципального образования «Высокский  сельсовет» Медвенского района Курской области».</w:t>
            </w:r>
          </w:p>
          <w:p w:rsidR="000109BC" w:rsidRPr="000F706B" w:rsidRDefault="000109BC" w:rsidP="000109BC">
            <w:pPr>
              <w:ind w:firstLine="72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Период обсуждения составляет 20 дней со дня официального </w:t>
            </w:r>
            <w:proofErr w:type="gramStart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обнародования  проекта решения Собрания депутатов</w:t>
            </w:r>
            <w:proofErr w:type="gramEnd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Высокского сельсовета Медвенского района «О внесении изменений и дополнений в Устав муниципального образования «Высокский сельсовет» Медвенского района Курской области» на информационных стендах.</w:t>
            </w:r>
          </w:p>
          <w:p w:rsidR="000109BC" w:rsidRPr="000F706B" w:rsidRDefault="000109BC" w:rsidP="000109BC">
            <w:pPr>
              <w:ind w:firstLine="72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 3. Все предложения граждан по существу обсуждаемых вопросов направляются в комиссию, расположенную по адресу: Курская область, Медвенский район, с. </w:t>
            </w:r>
            <w:proofErr w:type="gramStart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Высокое</w:t>
            </w:r>
            <w:proofErr w:type="gramEnd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, Администрация Высокского сельсовета Медвенского района.</w:t>
            </w:r>
          </w:p>
          <w:p w:rsidR="000109BC" w:rsidRPr="000F706B" w:rsidRDefault="000109BC" w:rsidP="000109BC">
            <w:pPr>
              <w:ind w:firstLine="72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 4. Обсуждение гражданами проекта </w:t>
            </w:r>
            <w:proofErr w:type="gramStart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решения Собрания депутатов</w:t>
            </w:r>
            <w:proofErr w:type="gramEnd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Высокского сельсовета Медвенского района «О внесении изменений и дополнений в Устав муниципального образования «Высокский сельсовет» Медвенского района Курской области» может проводиться также путем коллективных обсуждений, проводимых в организациях Высокского сельсовета Медвенского района Курской области, органах местного самоуправления Высокского сельсовета Медвенского района Курской области.</w:t>
            </w:r>
          </w:p>
          <w:p w:rsidR="000109BC" w:rsidRPr="000F706B" w:rsidRDefault="000109BC" w:rsidP="000109B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           Обсуждение призвано на основе широкой гласности, сопоставления и изучения различных мнений способствовать выработке конструктивных предложений по проекту </w:t>
            </w:r>
            <w:proofErr w:type="gramStart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>решения Собрания депутатов</w:t>
            </w:r>
            <w:proofErr w:type="gramEnd"/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Высокского сельсовета Медвенского района «О внесении изменений и дополнений в Устав муниципального образования «Высокский сельсовет» Медвенского района Курской области».</w:t>
            </w:r>
          </w:p>
          <w:p w:rsidR="000109BC" w:rsidRPr="000109BC" w:rsidRDefault="000109BC" w:rsidP="00E227CE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0F706B">
              <w:rPr>
                <w:rFonts w:ascii="Calibri" w:eastAsia="Times New Roman" w:hAnsi="Calibri" w:cs="Times New Roman"/>
                <w:sz w:val="16"/>
                <w:szCs w:val="16"/>
              </w:rPr>
              <w:t xml:space="preserve">            5. Индивидуальные и коллективные предложения должны быть представлены в комиссию не позднее 17.3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0 часов последнего дня обсуж</w:t>
            </w:r>
          </w:p>
          <w:p w:rsidR="004670BA" w:rsidRPr="0067718D" w:rsidRDefault="004670BA" w:rsidP="004670BA">
            <w:pPr>
              <w:rPr>
                <w:b/>
                <w:sz w:val="16"/>
                <w:szCs w:val="16"/>
              </w:rPr>
            </w:pPr>
          </w:p>
          <w:p w:rsidR="00FE5A6A" w:rsidRDefault="00FE5A6A" w:rsidP="00675F0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FE5A6A" w:rsidRDefault="00FE5A6A" w:rsidP="00675F0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FE5A6A" w:rsidRDefault="00FE5A6A" w:rsidP="00675F0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FE5A6A" w:rsidRDefault="00FE5A6A" w:rsidP="00675F0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FE5A6A" w:rsidRDefault="00FE5A6A" w:rsidP="00675F0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FE5A6A" w:rsidRDefault="00FE5A6A" w:rsidP="00675F0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FE5A6A" w:rsidRDefault="00FE5A6A" w:rsidP="00675F0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FE5A6A" w:rsidRDefault="00FE5A6A" w:rsidP="00675F0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FE5A6A" w:rsidRDefault="00FE5A6A" w:rsidP="00675F0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FE5A6A" w:rsidRDefault="00FE5A6A" w:rsidP="00675F0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FE5A6A" w:rsidRDefault="00FE5A6A" w:rsidP="00675F0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75F04" w:rsidRPr="0067718D" w:rsidRDefault="00FE5A6A" w:rsidP="00675F04">
            <w:pPr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</w:t>
            </w:r>
            <w:r w:rsidR="000109BC" w:rsidRPr="00E227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Вестник Высокского сельсовета</w:t>
            </w:r>
            <w:r w:rsidR="000109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0109BC" w:rsidRPr="00E227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r w:rsidR="000109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  <w:r w:rsidR="000109BC" w:rsidRPr="00E227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от </w:t>
            </w:r>
            <w:r w:rsidR="000109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</w:t>
            </w:r>
            <w:r w:rsidR="000109BC" w:rsidRPr="00E227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r w:rsidR="000109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  <w:r w:rsidR="000109BC" w:rsidRPr="00E227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.2020</w:t>
            </w:r>
          </w:p>
          <w:p w:rsidR="004670BA" w:rsidRDefault="004670BA" w:rsidP="004670BA">
            <w:pPr>
              <w:rPr>
                <w:sz w:val="16"/>
                <w:szCs w:val="16"/>
              </w:rPr>
            </w:pPr>
          </w:p>
          <w:p w:rsidR="004670BA" w:rsidRDefault="004670BA" w:rsidP="004670BA">
            <w:pPr>
              <w:rPr>
                <w:sz w:val="16"/>
                <w:szCs w:val="16"/>
              </w:rPr>
            </w:pPr>
          </w:p>
          <w:p w:rsidR="004670BA" w:rsidRDefault="004670BA" w:rsidP="004670BA">
            <w:pPr>
              <w:rPr>
                <w:sz w:val="16"/>
                <w:szCs w:val="16"/>
              </w:rPr>
            </w:pPr>
          </w:p>
          <w:p w:rsidR="00E5463A" w:rsidRPr="00E227CE" w:rsidRDefault="00E5463A" w:rsidP="00E227CE">
            <w:pPr>
              <w:rPr>
                <w:sz w:val="16"/>
                <w:szCs w:val="16"/>
              </w:rPr>
            </w:pPr>
          </w:p>
          <w:p w:rsidR="003C2925" w:rsidRPr="00C71447" w:rsidRDefault="004419A0" w:rsidP="00C7144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6B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</w:p>
        </w:tc>
        <w:tc>
          <w:tcPr>
            <w:tcW w:w="5670" w:type="dxa"/>
          </w:tcPr>
          <w:p w:rsidR="00866BCC" w:rsidRPr="00866BCC" w:rsidRDefault="00866BCC" w:rsidP="00CB7E80">
            <w:pPr>
              <w:pStyle w:val="a4"/>
              <w:ind w:left="494" w:firstLine="0"/>
              <w:rPr>
                <w:b/>
                <w:sz w:val="20"/>
              </w:rPr>
            </w:pPr>
            <w:r w:rsidRPr="00866BCC">
              <w:rPr>
                <w:b/>
                <w:sz w:val="20"/>
              </w:rPr>
              <w:lastRenderedPageBreak/>
              <w:t>СОБРАНИЕ ДЕПУТАТОВ</w:t>
            </w:r>
          </w:p>
          <w:p w:rsidR="00866BCC" w:rsidRPr="00866BCC" w:rsidRDefault="00E137B4" w:rsidP="00CB7E80">
            <w:pPr>
              <w:pStyle w:val="a4"/>
              <w:ind w:left="494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ВЫСОКСКОГО </w:t>
            </w:r>
            <w:r w:rsidR="00866BCC" w:rsidRPr="00866BCC">
              <w:rPr>
                <w:b/>
                <w:sz w:val="20"/>
              </w:rPr>
              <w:t>СЕЛЬСОВЕТА</w:t>
            </w:r>
          </w:p>
          <w:p w:rsidR="00866BCC" w:rsidRPr="00866BCC" w:rsidRDefault="00866BCC" w:rsidP="00CB7E80">
            <w:pPr>
              <w:pStyle w:val="a4"/>
              <w:ind w:left="494" w:firstLine="0"/>
              <w:rPr>
                <w:b/>
                <w:sz w:val="20"/>
              </w:rPr>
            </w:pPr>
            <w:r w:rsidRPr="00866BCC">
              <w:rPr>
                <w:b/>
                <w:sz w:val="20"/>
              </w:rPr>
              <w:t>МЕДВЕНСКОГО РАЙОНА</w:t>
            </w:r>
          </w:p>
          <w:p w:rsidR="001D35F3" w:rsidRPr="001D35F3" w:rsidRDefault="001D35F3" w:rsidP="001D35F3">
            <w:pPr>
              <w:jc w:val="center"/>
              <w:rPr>
                <w:sz w:val="4"/>
                <w:szCs w:val="4"/>
              </w:rPr>
            </w:pPr>
          </w:p>
          <w:p w:rsidR="001D35F3" w:rsidRPr="001D35F3" w:rsidRDefault="001D35F3" w:rsidP="001D35F3">
            <w:pPr>
              <w:rPr>
                <w:b/>
                <w:sz w:val="20"/>
                <w:szCs w:val="20"/>
              </w:rPr>
            </w:pPr>
            <w:r w:rsidRPr="0008350E">
              <w:rPr>
                <w:sz w:val="20"/>
                <w:szCs w:val="20"/>
              </w:rPr>
              <w:t xml:space="preserve">                                                </w:t>
            </w:r>
            <w:r w:rsidRPr="001D35F3">
              <w:rPr>
                <w:b/>
                <w:sz w:val="20"/>
                <w:szCs w:val="20"/>
              </w:rPr>
              <w:t xml:space="preserve">РЕШЕНИЕ  </w:t>
            </w: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</w:p>
          <w:p w:rsidR="000109BC" w:rsidRPr="000109BC" w:rsidRDefault="000109BC" w:rsidP="000109BC">
            <w:pPr>
              <w:jc w:val="center"/>
              <w:rPr>
                <w:b/>
                <w:sz w:val="16"/>
                <w:szCs w:val="16"/>
              </w:rPr>
            </w:pPr>
            <w:r w:rsidRPr="000109BC">
              <w:rPr>
                <w:b/>
                <w:sz w:val="16"/>
                <w:szCs w:val="16"/>
              </w:rPr>
              <w:t>от 27.10.2020 года                                 №3/28</w:t>
            </w: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tabs>
                <w:tab w:val="left" w:pos="4680"/>
              </w:tabs>
              <w:jc w:val="center"/>
              <w:rPr>
                <w:b/>
                <w:sz w:val="16"/>
                <w:szCs w:val="16"/>
              </w:rPr>
            </w:pPr>
            <w:r w:rsidRPr="00027D02">
              <w:rPr>
                <w:b/>
                <w:sz w:val="16"/>
                <w:szCs w:val="16"/>
              </w:rPr>
              <w:t xml:space="preserve">«О  проекте  </w:t>
            </w:r>
            <w:proofErr w:type="gramStart"/>
            <w:r w:rsidRPr="00027D02">
              <w:rPr>
                <w:b/>
                <w:sz w:val="16"/>
                <w:szCs w:val="16"/>
              </w:rPr>
              <w:t>решения Собрания депутатов</w:t>
            </w:r>
            <w:proofErr w:type="gramEnd"/>
            <w:r w:rsidRPr="00027D02">
              <w:rPr>
                <w:b/>
                <w:sz w:val="16"/>
                <w:szCs w:val="16"/>
              </w:rPr>
              <w:t xml:space="preserve"> Высокского    сельсовета       </w:t>
            </w:r>
          </w:p>
          <w:p w:rsidR="000109BC" w:rsidRPr="00027D02" w:rsidRDefault="000109BC" w:rsidP="000109BC">
            <w:pPr>
              <w:tabs>
                <w:tab w:val="left" w:pos="4680"/>
              </w:tabs>
              <w:jc w:val="center"/>
              <w:rPr>
                <w:b/>
                <w:sz w:val="16"/>
                <w:szCs w:val="16"/>
              </w:rPr>
            </w:pPr>
            <w:r w:rsidRPr="00027D02">
              <w:rPr>
                <w:b/>
                <w:sz w:val="16"/>
                <w:szCs w:val="16"/>
              </w:rPr>
              <w:t xml:space="preserve">Медвенского района  «О  внесении изменений  и дополнений  в Устав  </w:t>
            </w:r>
          </w:p>
          <w:p w:rsidR="000109BC" w:rsidRPr="00027D02" w:rsidRDefault="000109BC" w:rsidP="000109BC">
            <w:pPr>
              <w:jc w:val="center"/>
              <w:rPr>
                <w:b/>
                <w:sz w:val="16"/>
                <w:szCs w:val="16"/>
              </w:rPr>
            </w:pPr>
            <w:r w:rsidRPr="00027D02">
              <w:rPr>
                <w:b/>
                <w:sz w:val="16"/>
                <w:szCs w:val="16"/>
              </w:rPr>
              <w:t xml:space="preserve"> муниципального образования     «Высокский      сельсовет» </w:t>
            </w:r>
          </w:p>
          <w:p w:rsidR="000109BC" w:rsidRPr="00027D02" w:rsidRDefault="000109BC" w:rsidP="000109BC">
            <w:pPr>
              <w:jc w:val="center"/>
              <w:rPr>
                <w:b/>
                <w:sz w:val="16"/>
                <w:szCs w:val="16"/>
              </w:rPr>
            </w:pPr>
            <w:r w:rsidRPr="00027D02">
              <w:rPr>
                <w:b/>
                <w:sz w:val="16"/>
                <w:szCs w:val="16"/>
              </w:rPr>
              <w:t>Медвенского  района   Курской  области»</w:t>
            </w:r>
          </w:p>
          <w:p w:rsidR="000109BC" w:rsidRPr="00027D02" w:rsidRDefault="000109BC" w:rsidP="000109BC">
            <w:pPr>
              <w:jc w:val="center"/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ind w:firstLine="900"/>
              <w:jc w:val="both"/>
              <w:rPr>
                <w:sz w:val="16"/>
                <w:szCs w:val="16"/>
              </w:rPr>
            </w:pPr>
            <w:r w:rsidRPr="00027D02">
              <w:rPr>
                <w:sz w:val="16"/>
                <w:szCs w:val="16"/>
              </w:rPr>
              <w:t xml:space="preserve"> В соответствии с частью 4 статьи 44 Федерального закона от 06.10.2003г.№ 131-ФЗ «Об общих принципах организации местного самоуправления в Российской Федерации», Собрание депутатов Высокского сельсовета Медвенского района РЕШИЛО:</w:t>
            </w:r>
          </w:p>
          <w:p w:rsidR="000109BC" w:rsidRPr="00027D02" w:rsidRDefault="000109BC" w:rsidP="000109BC">
            <w:pPr>
              <w:jc w:val="both"/>
              <w:rPr>
                <w:sz w:val="16"/>
                <w:szCs w:val="16"/>
              </w:rPr>
            </w:pPr>
            <w:r w:rsidRPr="00027D02">
              <w:rPr>
                <w:sz w:val="16"/>
                <w:szCs w:val="16"/>
              </w:rPr>
              <w:t xml:space="preserve">             1. Внести проект </w:t>
            </w:r>
            <w:proofErr w:type="gramStart"/>
            <w:r w:rsidRPr="00027D02">
              <w:rPr>
                <w:sz w:val="16"/>
                <w:szCs w:val="16"/>
              </w:rPr>
              <w:t>решения Собрания депутатов</w:t>
            </w:r>
            <w:proofErr w:type="gramEnd"/>
            <w:r w:rsidRPr="00027D02">
              <w:rPr>
                <w:sz w:val="16"/>
                <w:szCs w:val="16"/>
              </w:rPr>
              <w:t xml:space="preserve"> Высокского сельсовета Медвенского района «О внесении изменений и дополнений в Устав муниципального образования «Высокский  сельсовет» Медвенского района Курской области» на обсуждение граждан, проживающих на территории  Высокского сельсовета Медвенского района Курской области.</w:t>
            </w:r>
          </w:p>
          <w:p w:rsidR="000109BC" w:rsidRPr="00027D02" w:rsidRDefault="000109BC" w:rsidP="000109BC">
            <w:pPr>
              <w:jc w:val="both"/>
              <w:rPr>
                <w:sz w:val="16"/>
                <w:szCs w:val="16"/>
              </w:rPr>
            </w:pPr>
            <w:r w:rsidRPr="00027D02">
              <w:rPr>
                <w:sz w:val="16"/>
                <w:szCs w:val="16"/>
              </w:rPr>
              <w:t xml:space="preserve">             2.Обнародовать те</w:t>
            </w:r>
            <w:proofErr w:type="gramStart"/>
            <w:r w:rsidRPr="00027D02">
              <w:rPr>
                <w:sz w:val="16"/>
                <w:szCs w:val="16"/>
              </w:rPr>
              <w:t>кст пр</w:t>
            </w:r>
            <w:proofErr w:type="gramEnd"/>
            <w:r w:rsidRPr="00027D02">
              <w:rPr>
                <w:sz w:val="16"/>
                <w:szCs w:val="16"/>
              </w:rPr>
              <w:t>оекта решения Собрания депутатов Высокского сельсовета Медвенского района «О внесении изменений и дополнений в Устав муниципального образования «Высокский сельсовет» Медвенского района на трех информационных стендах, расположенных:</w:t>
            </w:r>
          </w:p>
          <w:p w:rsidR="000109BC" w:rsidRPr="00027D02" w:rsidRDefault="000109BC" w:rsidP="000109BC">
            <w:pPr>
              <w:jc w:val="both"/>
              <w:rPr>
                <w:sz w:val="16"/>
                <w:szCs w:val="16"/>
              </w:rPr>
            </w:pPr>
            <w:r w:rsidRPr="00027D02">
              <w:rPr>
                <w:sz w:val="16"/>
                <w:szCs w:val="16"/>
              </w:rPr>
              <w:t xml:space="preserve">         - 1-й – здание Администрации Высокского сельсовета;</w:t>
            </w:r>
          </w:p>
          <w:p w:rsidR="000109BC" w:rsidRPr="00027D02" w:rsidRDefault="000109BC" w:rsidP="000109BC">
            <w:pPr>
              <w:jc w:val="both"/>
              <w:rPr>
                <w:sz w:val="16"/>
                <w:szCs w:val="16"/>
              </w:rPr>
            </w:pPr>
            <w:r w:rsidRPr="00027D02">
              <w:rPr>
                <w:sz w:val="16"/>
                <w:szCs w:val="16"/>
              </w:rPr>
              <w:t xml:space="preserve">         - 2-й – здание МКУК « </w:t>
            </w:r>
            <w:proofErr w:type="gramStart"/>
            <w:r w:rsidRPr="00027D02">
              <w:rPr>
                <w:sz w:val="16"/>
                <w:szCs w:val="16"/>
              </w:rPr>
              <w:t>Коммунарский</w:t>
            </w:r>
            <w:proofErr w:type="gramEnd"/>
            <w:r w:rsidRPr="00027D02">
              <w:rPr>
                <w:sz w:val="16"/>
                <w:szCs w:val="16"/>
              </w:rPr>
              <w:t xml:space="preserve"> СДК», с. Высокое;</w:t>
            </w:r>
          </w:p>
          <w:p w:rsidR="000109BC" w:rsidRPr="00027D02" w:rsidRDefault="000109BC" w:rsidP="000109BC">
            <w:pPr>
              <w:jc w:val="both"/>
              <w:rPr>
                <w:sz w:val="16"/>
                <w:szCs w:val="16"/>
              </w:rPr>
            </w:pPr>
            <w:r w:rsidRPr="00027D02">
              <w:rPr>
                <w:sz w:val="16"/>
                <w:szCs w:val="16"/>
              </w:rPr>
              <w:t xml:space="preserve">         - 3-й – здание филиала  «</w:t>
            </w:r>
            <w:proofErr w:type="gramStart"/>
            <w:r w:rsidRPr="00027D02">
              <w:rPr>
                <w:sz w:val="16"/>
                <w:szCs w:val="16"/>
              </w:rPr>
              <w:t>Спасский</w:t>
            </w:r>
            <w:proofErr w:type="gramEnd"/>
            <w:r w:rsidRPr="00027D02">
              <w:rPr>
                <w:sz w:val="16"/>
                <w:szCs w:val="16"/>
              </w:rPr>
              <w:t xml:space="preserve"> СДК», д. Спасское </w:t>
            </w:r>
          </w:p>
          <w:p w:rsidR="000109BC" w:rsidRPr="00027D02" w:rsidRDefault="000109BC" w:rsidP="000109BC">
            <w:pPr>
              <w:jc w:val="both"/>
              <w:rPr>
                <w:sz w:val="16"/>
                <w:szCs w:val="16"/>
              </w:rPr>
            </w:pPr>
            <w:r w:rsidRPr="00027D02">
              <w:rPr>
                <w:sz w:val="16"/>
                <w:szCs w:val="16"/>
              </w:rPr>
              <w:t>для его обсуждения гражданами, проживающими на территории Высокского сельсовета Медвенского района Курской области,   и представления предложений по нему.</w:t>
            </w:r>
          </w:p>
          <w:p w:rsidR="000109BC" w:rsidRPr="00027D02" w:rsidRDefault="000109BC" w:rsidP="000109BC">
            <w:pPr>
              <w:jc w:val="both"/>
              <w:rPr>
                <w:sz w:val="16"/>
                <w:szCs w:val="16"/>
              </w:rPr>
            </w:pPr>
            <w:r w:rsidRPr="00027D02">
              <w:rPr>
                <w:sz w:val="16"/>
                <w:szCs w:val="16"/>
              </w:rPr>
              <w:t xml:space="preserve">           3. Обратиться к гражданам, проживающим на территории Высокского сельсовета Медвенского района Курской области, с просьбой принять активное участие в обсуждении проекта </w:t>
            </w:r>
            <w:proofErr w:type="gramStart"/>
            <w:r w:rsidRPr="00027D02">
              <w:rPr>
                <w:sz w:val="16"/>
                <w:szCs w:val="16"/>
              </w:rPr>
              <w:t>решения Собрания депутатов</w:t>
            </w:r>
            <w:proofErr w:type="gramEnd"/>
            <w:r w:rsidRPr="00027D02">
              <w:rPr>
                <w:sz w:val="16"/>
                <w:szCs w:val="16"/>
              </w:rPr>
              <w:t xml:space="preserve"> Высокского сельсовета Медвенского района «О внесении изменений и дополнений в Устав муниципального образования  «Высокский  сельсовет» Медвенского района Курской области», внести предложения по совершенствованию данного проекта.</w:t>
            </w:r>
          </w:p>
          <w:p w:rsidR="000109BC" w:rsidRPr="00027D02" w:rsidRDefault="000109BC" w:rsidP="000109BC">
            <w:pPr>
              <w:ind w:firstLine="709"/>
              <w:jc w:val="both"/>
              <w:rPr>
                <w:sz w:val="16"/>
                <w:szCs w:val="16"/>
              </w:rPr>
            </w:pPr>
            <w:r w:rsidRPr="00027D02">
              <w:rPr>
                <w:sz w:val="16"/>
                <w:szCs w:val="16"/>
              </w:rPr>
              <w:t xml:space="preserve">4. Утвердить прилагаемый состав комиссии по обсуждению </w:t>
            </w:r>
            <w:proofErr w:type="gramStart"/>
            <w:r w:rsidRPr="00027D02">
              <w:rPr>
                <w:sz w:val="16"/>
                <w:szCs w:val="16"/>
              </w:rPr>
              <w:t>проекта внесения изменений</w:t>
            </w:r>
            <w:proofErr w:type="gramEnd"/>
            <w:r w:rsidRPr="00027D02">
              <w:rPr>
                <w:sz w:val="16"/>
                <w:szCs w:val="16"/>
              </w:rPr>
              <w:t xml:space="preserve"> и дополнения в Устав  муниципального образования «Высокский сельсовет» Медвенского района Курской области», приему и учету предложений по нему.</w:t>
            </w: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  <w:r w:rsidRPr="00027D02">
              <w:rPr>
                <w:sz w:val="16"/>
                <w:szCs w:val="16"/>
              </w:rPr>
              <w:t xml:space="preserve">          5. Поручить комиссии:</w:t>
            </w:r>
          </w:p>
          <w:p w:rsidR="000109BC" w:rsidRPr="00027D02" w:rsidRDefault="000109BC" w:rsidP="000109BC">
            <w:pPr>
              <w:jc w:val="both"/>
              <w:rPr>
                <w:sz w:val="16"/>
                <w:szCs w:val="16"/>
              </w:rPr>
            </w:pPr>
            <w:r w:rsidRPr="00027D02">
              <w:rPr>
                <w:sz w:val="16"/>
                <w:szCs w:val="16"/>
              </w:rPr>
              <w:t xml:space="preserve">          5.1.Обобщить и систематизировать предложения по проекту </w:t>
            </w:r>
            <w:proofErr w:type="gramStart"/>
            <w:r w:rsidRPr="00027D02">
              <w:rPr>
                <w:sz w:val="16"/>
                <w:szCs w:val="16"/>
              </w:rPr>
              <w:t>решения Собрания депутатов</w:t>
            </w:r>
            <w:proofErr w:type="gramEnd"/>
            <w:r w:rsidRPr="00027D02">
              <w:rPr>
                <w:sz w:val="16"/>
                <w:szCs w:val="16"/>
              </w:rPr>
              <w:t xml:space="preserve"> Высокского  сельсовета Медвенского района «О внесении изменений и дополнений в Устав муниципального образования «Высокский сельсовет» Медвенского района Курской области»;</w:t>
            </w:r>
          </w:p>
          <w:p w:rsidR="000109BC" w:rsidRPr="00027D02" w:rsidRDefault="000109BC" w:rsidP="000109BC">
            <w:pPr>
              <w:jc w:val="both"/>
              <w:rPr>
                <w:sz w:val="16"/>
                <w:szCs w:val="16"/>
              </w:rPr>
            </w:pPr>
            <w:r w:rsidRPr="00027D02">
              <w:rPr>
                <w:sz w:val="16"/>
                <w:szCs w:val="16"/>
              </w:rPr>
              <w:t xml:space="preserve">           5.2. Обобщенные и систематизированные материалы предоставить Собранию депутатов Высокского сельсовета Медвенского района.</w:t>
            </w:r>
          </w:p>
          <w:p w:rsidR="000109BC" w:rsidRPr="00027D02" w:rsidRDefault="000109BC" w:rsidP="000109BC">
            <w:pPr>
              <w:jc w:val="both"/>
              <w:rPr>
                <w:sz w:val="16"/>
                <w:szCs w:val="16"/>
              </w:rPr>
            </w:pPr>
            <w:r w:rsidRPr="00027D02">
              <w:rPr>
                <w:sz w:val="16"/>
                <w:szCs w:val="16"/>
              </w:rPr>
              <w:t xml:space="preserve">          6. </w:t>
            </w:r>
            <w:proofErr w:type="gramStart"/>
            <w:r w:rsidRPr="00027D02">
              <w:rPr>
                <w:sz w:val="16"/>
                <w:szCs w:val="16"/>
              </w:rPr>
              <w:t>Руководствоваться  решением Собрания депутатов муниципального образования  «Высокский сельсовет» от  27.10.2020г. №3/27 «О порядке учета предложений по проекту решения Собрания депутатов Высокского сельсовета «О внесении изменений и дополнений в Устав муниципального образования «Высокский  сельсовет» Медвенского района  и Порядке участия граждан в обсуждении Проекта решения Собрания депутатов Высокского сельсовета Медвенского района «О внесении изменений и дополнений в Устав муниципального образования</w:t>
            </w:r>
            <w:proofErr w:type="gramEnd"/>
            <w:r w:rsidRPr="00027D02">
              <w:rPr>
                <w:sz w:val="16"/>
                <w:szCs w:val="16"/>
              </w:rPr>
              <w:t xml:space="preserve"> «Высокский  сельсовет» Медвенского района».</w:t>
            </w:r>
          </w:p>
          <w:p w:rsidR="000109BC" w:rsidRPr="00027D02" w:rsidRDefault="000109BC" w:rsidP="000109BC">
            <w:pPr>
              <w:jc w:val="both"/>
              <w:rPr>
                <w:sz w:val="16"/>
                <w:szCs w:val="16"/>
              </w:rPr>
            </w:pPr>
            <w:r w:rsidRPr="00027D02">
              <w:rPr>
                <w:sz w:val="16"/>
                <w:szCs w:val="16"/>
              </w:rPr>
              <w:t xml:space="preserve">           7.Обнародовать настоящее Решение на указанных в  п.2 информационных стендах.</w:t>
            </w:r>
          </w:p>
          <w:p w:rsidR="000109BC" w:rsidRPr="00027D02" w:rsidRDefault="000109BC" w:rsidP="000109BC">
            <w:pPr>
              <w:jc w:val="both"/>
              <w:rPr>
                <w:sz w:val="16"/>
                <w:szCs w:val="16"/>
              </w:rPr>
            </w:pPr>
            <w:r w:rsidRPr="00027D02">
              <w:rPr>
                <w:sz w:val="16"/>
                <w:szCs w:val="16"/>
              </w:rPr>
              <w:t xml:space="preserve">           8. </w:t>
            </w:r>
            <w:proofErr w:type="gramStart"/>
            <w:r w:rsidRPr="00027D02">
              <w:rPr>
                <w:sz w:val="16"/>
                <w:szCs w:val="16"/>
              </w:rPr>
              <w:t>Контроль за</w:t>
            </w:r>
            <w:proofErr w:type="gramEnd"/>
            <w:r w:rsidRPr="00027D02">
              <w:rPr>
                <w:sz w:val="16"/>
                <w:szCs w:val="16"/>
              </w:rPr>
              <w:t xml:space="preserve"> исполнением настоящего Решения возложить на и.о. Главы Высокского сельсовета Медвенского района  Сотникову  Н.Г.</w:t>
            </w:r>
          </w:p>
          <w:p w:rsidR="000109BC" w:rsidRPr="00027D02" w:rsidRDefault="000109BC" w:rsidP="000109BC">
            <w:pPr>
              <w:jc w:val="both"/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jc w:val="both"/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jc w:val="both"/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jc w:val="both"/>
              <w:rPr>
                <w:sz w:val="16"/>
                <w:szCs w:val="16"/>
              </w:rPr>
            </w:pPr>
            <w:r w:rsidRPr="00027D02">
              <w:rPr>
                <w:iCs/>
                <w:sz w:val="16"/>
                <w:szCs w:val="16"/>
              </w:rPr>
              <w:lastRenderedPageBreak/>
              <w:t>Председатель Собрания депутатов</w:t>
            </w:r>
          </w:p>
          <w:p w:rsidR="000109BC" w:rsidRPr="00027D02" w:rsidRDefault="000109BC" w:rsidP="000109BC">
            <w:pPr>
              <w:jc w:val="both"/>
              <w:rPr>
                <w:sz w:val="16"/>
                <w:szCs w:val="16"/>
              </w:rPr>
            </w:pPr>
            <w:r w:rsidRPr="00027D02">
              <w:rPr>
                <w:iCs/>
                <w:sz w:val="16"/>
                <w:szCs w:val="16"/>
              </w:rPr>
              <w:t>Высокского сельсовета                                                               Т.В. Веревкина</w:t>
            </w:r>
          </w:p>
          <w:p w:rsidR="000109BC" w:rsidRPr="00027D02" w:rsidRDefault="000109BC" w:rsidP="000109BC">
            <w:pPr>
              <w:jc w:val="both"/>
              <w:rPr>
                <w:iCs/>
                <w:sz w:val="16"/>
                <w:szCs w:val="16"/>
              </w:rPr>
            </w:pPr>
            <w:r w:rsidRPr="00027D02">
              <w:rPr>
                <w:iCs/>
                <w:sz w:val="16"/>
                <w:szCs w:val="16"/>
              </w:rPr>
              <w:t xml:space="preserve">Медвенского района </w:t>
            </w:r>
          </w:p>
          <w:p w:rsidR="000109BC" w:rsidRPr="00027D02" w:rsidRDefault="000109BC" w:rsidP="000109BC">
            <w:pPr>
              <w:jc w:val="both"/>
              <w:rPr>
                <w:iCs/>
                <w:sz w:val="16"/>
                <w:szCs w:val="16"/>
              </w:rPr>
            </w:pPr>
          </w:p>
          <w:p w:rsidR="000109BC" w:rsidRPr="00027D02" w:rsidRDefault="000109BC" w:rsidP="000109BC">
            <w:pPr>
              <w:tabs>
                <w:tab w:val="left" w:pos="964"/>
              </w:tabs>
              <w:jc w:val="both"/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tabs>
                <w:tab w:val="left" w:pos="964"/>
              </w:tabs>
              <w:rPr>
                <w:sz w:val="16"/>
                <w:szCs w:val="16"/>
              </w:rPr>
            </w:pPr>
            <w:r w:rsidRPr="00027D02">
              <w:rPr>
                <w:sz w:val="16"/>
                <w:szCs w:val="16"/>
              </w:rPr>
              <w:t>И.о. Главы Высокского сельсовета</w:t>
            </w:r>
          </w:p>
          <w:p w:rsidR="000109BC" w:rsidRPr="00027D02" w:rsidRDefault="000109BC" w:rsidP="000109BC">
            <w:pPr>
              <w:tabs>
                <w:tab w:val="left" w:pos="964"/>
              </w:tabs>
              <w:rPr>
                <w:sz w:val="16"/>
                <w:szCs w:val="16"/>
              </w:rPr>
            </w:pPr>
            <w:r w:rsidRPr="00027D02">
              <w:rPr>
                <w:sz w:val="16"/>
                <w:szCs w:val="16"/>
              </w:rPr>
              <w:t xml:space="preserve">Медвенского района                                                                           Н.Г. Сотникова </w:t>
            </w:r>
          </w:p>
          <w:p w:rsidR="000109BC" w:rsidRPr="00027D02" w:rsidRDefault="000109BC" w:rsidP="000109BC">
            <w:pPr>
              <w:jc w:val="both"/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jc w:val="both"/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jc w:val="both"/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jc w:val="center"/>
              <w:rPr>
                <w:sz w:val="16"/>
                <w:szCs w:val="16"/>
              </w:rPr>
            </w:pPr>
            <w:r w:rsidRPr="00A22723">
              <w:rPr>
                <w:b/>
                <w:sz w:val="16"/>
                <w:szCs w:val="16"/>
              </w:rPr>
              <w:t>СОБРАНИЕ ДЕПУТАТОВ ВЫСОКСКОГО СЕЛЬСОВЕТА</w:t>
            </w:r>
          </w:p>
          <w:p w:rsidR="00FE5A6A" w:rsidRPr="00A22723" w:rsidRDefault="00FE5A6A" w:rsidP="00FE5A6A">
            <w:pPr>
              <w:jc w:val="center"/>
              <w:rPr>
                <w:b/>
                <w:sz w:val="16"/>
                <w:szCs w:val="16"/>
              </w:rPr>
            </w:pPr>
            <w:r w:rsidRPr="00A22723">
              <w:rPr>
                <w:b/>
                <w:sz w:val="16"/>
                <w:szCs w:val="16"/>
              </w:rPr>
              <w:t>МЕДВЕНСКОГО РАЙОНА КУРСКОЙ ОБЛАСТИ</w:t>
            </w:r>
          </w:p>
          <w:p w:rsidR="00FE5A6A" w:rsidRPr="00A22723" w:rsidRDefault="00FE5A6A" w:rsidP="00FE5A6A">
            <w:pPr>
              <w:jc w:val="center"/>
              <w:rPr>
                <w:b/>
                <w:sz w:val="16"/>
                <w:szCs w:val="16"/>
              </w:rPr>
            </w:pPr>
          </w:p>
          <w:p w:rsidR="00FE5A6A" w:rsidRPr="00A22723" w:rsidRDefault="00FE5A6A" w:rsidP="00FE5A6A">
            <w:pPr>
              <w:ind w:left="-28" w:firstLine="28"/>
              <w:jc w:val="center"/>
              <w:rPr>
                <w:b/>
                <w:sz w:val="16"/>
                <w:szCs w:val="16"/>
              </w:rPr>
            </w:pPr>
            <w:r w:rsidRPr="00A22723">
              <w:rPr>
                <w:b/>
                <w:sz w:val="16"/>
                <w:szCs w:val="16"/>
              </w:rPr>
              <w:t xml:space="preserve">Р Е </w:t>
            </w:r>
            <w:proofErr w:type="gramStart"/>
            <w:r w:rsidRPr="00A22723">
              <w:rPr>
                <w:b/>
                <w:sz w:val="16"/>
                <w:szCs w:val="16"/>
              </w:rPr>
              <w:t>Ш</w:t>
            </w:r>
            <w:proofErr w:type="gramEnd"/>
            <w:r w:rsidRPr="00A22723">
              <w:rPr>
                <w:b/>
                <w:sz w:val="16"/>
                <w:szCs w:val="16"/>
              </w:rPr>
              <w:t xml:space="preserve"> Е Н И Е</w:t>
            </w:r>
          </w:p>
          <w:p w:rsidR="00FE5A6A" w:rsidRPr="00A22723" w:rsidRDefault="00FE5A6A" w:rsidP="00FE5A6A">
            <w:pPr>
              <w:ind w:left="-28" w:firstLine="28"/>
              <w:jc w:val="center"/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ind w:left="-28" w:firstLine="28"/>
              <w:jc w:val="center"/>
              <w:rPr>
                <w:sz w:val="16"/>
                <w:szCs w:val="16"/>
              </w:rPr>
            </w:pPr>
            <w:r w:rsidRPr="00A22723">
              <w:rPr>
                <w:sz w:val="16"/>
                <w:szCs w:val="16"/>
              </w:rPr>
              <w:t>от 27.10.2020 г                                     №3/29</w:t>
            </w:r>
          </w:p>
          <w:p w:rsidR="00FE5A6A" w:rsidRPr="00A22723" w:rsidRDefault="00FE5A6A" w:rsidP="00FE5A6A">
            <w:pPr>
              <w:ind w:left="-28" w:firstLine="28"/>
              <w:rPr>
                <w:b/>
                <w:sz w:val="16"/>
                <w:szCs w:val="16"/>
              </w:rPr>
            </w:pPr>
          </w:p>
          <w:p w:rsidR="00FE5A6A" w:rsidRPr="00A22723" w:rsidRDefault="00FE5A6A" w:rsidP="00FE5A6A">
            <w:pPr>
              <w:ind w:left="-28" w:firstLine="28"/>
              <w:jc w:val="center"/>
              <w:rPr>
                <w:b/>
                <w:sz w:val="16"/>
                <w:szCs w:val="16"/>
              </w:rPr>
            </w:pPr>
            <w:r w:rsidRPr="00A22723">
              <w:rPr>
                <w:b/>
                <w:sz w:val="16"/>
                <w:szCs w:val="16"/>
              </w:rPr>
              <w:t xml:space="preserve">«О   проведении   публичных    слушаний по проекту решения Собрания </w:t>
            </w:r>
          </w:p>
          <w:p w:rsidR="00FE5A6A" w:rsidRPr="00A22723" w:rsidRDefault="00FE5A6A" w:rsidP="00FE5A6A">
            <w:pPr>
              <w:ind w:left="-28" w:firstLine="28"/>
              <w:jc w:val="center"/>
              <w:rPr>
                <w:b/>
                <w:sz w:val="16"/>
                <w:szCs w:val="16"/>
              </w:rPr>
            </w:pPr>
            <w:r w:rsidRPr="00A22723">
              <w:rPr>
                <w:b/>
                <w:sz w:val="16"/>
                <w:szCs w:val="16"/>
              </w:rPr>
              <w:t xml:space="preserve">  депутатов Высокского     сельсовета      Медвенского района     «О     внесении      изменений    и дополнений    в   Устав    муниципального образования   «Высокский      сельсовет» Медвенского  района   Курской   области»</w:t>
            </w:r>
          </w:p>
          <w:p w:rsidR="00FE5A6A" w:rsidRPr="00A22723" w:rsidRDefault="00FE5A6A" w:rsidP="00FE5A6A">
            <w:pPr>
              <w:ind w:left="-28" w:firstLine="28"/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ind w:left="-28" w:firstLine="28"/>
              <w:jc w:val="both"/>
              <w:rPr>
                <w:sz w:val="16"/>
                <w:szCs w:val="16"/>
              </w:rPr>
            </w:pPr>
            <w:r w:rsidRPr="00A22723">
              <w:rPr>
                <w:sz w:val="16"/>
                <w:szCs w:val="16"/>
              </w:rPr>
              <w:t xml:space="preserve">             В соответствии с пунктом 4 статьи 44 Федерального закона от 06.10.2003 года № 131-ФЗ «Об общих принципах организации местного самоуправления в Российской Федерации», руководствуясь Уставом муниципального образования «Высокский  сельсовет» Медвенского района Собрание депутатов   Высокского  сельсовета Медвенского района  РЕШИЛО:</w:t>
            </w:r>
          </w:p>
          <w:p w:rsidR="00FE5A6A" w:rsidRPr="00A22723" w:rsidRDefault="00FE5A6A" w:rsidP="00FE5A6A">
            <w:pPr>
              <w:ind w:left="-28" w:firstLine="28"/>
              <w:jc w:val="both"/>
              <w:rPr>
                <w:sz w:val="16"/>
                <w:szCs w:val="16"/>
              </w:rPr>
            </w:pPr>
            <w:r w:rsidRPr="00A22723">
              <w:rPr>
                <w:sz w:val="16"/>
                <w:szCs w:val="16"/>
              </w:rPr>
              <w:t xml:space="preserve">            1. Утвердить  и обнародовать  Временный порядок  проведения публичных  слушаний по проекту </w:t>
            </w:r>
            <w:proofErr w:type="gramStart"/>
            <w:r w:rsidRPr="00A22723">
              <w:rPr>
                <w:sz w:val="16"/>
                <w:szCs w:val="16"/>
              </w:rPr>
              <w:t>решения Собрания депутатов</w:t>
            </w:r>
            <w:proofErr w:type="gramEnd"/>
            <w:r w:rsidRPr="00A22723">
              <w:rPr>
                <w:sz w:val="16"/>
                <w:szCs w:val="16"/>
              </w:rPr>
              <w:t xml:space="preserve">  Высокского сельсовета  Медвенского района  «О внесении  изменений и дополнений  муниципального образования «Высокский сельсовет» Медвенского района Курской области.</w:t>
            </w:r>
          </w:p>
          <w:p w:rsidR="00FE5A6A" w:rsidRPr="00A22723" w:rsidRDefault="00FE5A6A" w:rsidP="00FE5A6A">
            <w:pPr>
              <w:ind w:left="-28" w:firstLine="28"/>
              <w:jc w:val="both"/>
              <w:rPr>
                <w:sz w:val="16"/>
                <w:szCs w:val="16"/>
              </w:rPr>
            </w:pPr>
            <w:r w:rsidRPr="00A22723">
              <w:rPr>
                <w:sz w:val="16"/>
                <w:szCs w:val="16"/>
              </w:rPr>
              <w:t xml:space="preserve">2. Провести публичные слушания по проекту </w:t>
            </w:r>
            <w:proofErr w:type="gramStart"/>
            <w:r w:rsidRPr="00A22723">
              <w:rPr>
                <w:sz w:val="16"/>
                <w:szCs w:val="16"/>
              </w:rPr>
              <w:t>решения Собрания депутатов</w:t>
            </w:r>
            <w:proofErr w:type="gramEnd"/>
            <w:r w:rsidRPr="00A22723">
              <w:rPr>
                <w:sz w:val="16"/>
                <w:szCs w:val="16"/>
              </w:rPr>
              <w:t xml:space="preserve"> Высокского  сельсовета Медвенского района «О внесении  изменений и дополнений в Устав муниципального образования «Высокский  сельсовет» Медвенского района Курской  области  17 ноября </w:t>
            </w:r>
            <w:r w:rsidRPr="00A22723">
              <w:rPr>
                <w:i/>
                <w:sz w:val="16"/>
                <w:szCs w:val="16"/>
              </w:rPr>
              <w:t xml:space="preserve"> </w:t>
            </w:r>
            <w:r w:rsidRPr="00A22723">
              <w:rPr>
                <w:sz w:val="16"/>
                <w:szCs w:val="16"/>
              </w:rPr>
              <w:t>2020 года</w:t>
            </w:r>
            <w:r w:rsidRPr="00A22723">
              <w:rPr>
                <w:b/>
                <w:sz w:val="16"/>
                <w:szCs w:val="16"/>
              </w:rPr>
              <w:t xml:space="preserve">                     </w:t>
            </w:r>
            <w:r w:rsidRPr="00A22723">
              <w:rPr>
                <w:sz w:val="16"/>
                <w:szCs w:val="16"/>
              </w:rPr>
              <w:t xml:space="preserve">в 14-30 часов по адресу: Курская область, Медвенский район, с. </w:t>
            </w:r>
            <w:proofErr w:type="gramStart"/>
            <w:r w:rsidRPr="00A22723">
              <w:rPr>
                <w:sz w:val="16"/>
                <w:szCs w:val="16"/>
              </w:rPr>
              <w:t>Высокое</w:t>
            </w:r>
            <w:proofErr w:type="gramEnd"/>
            <w:r w:rsidRPr="00A22723">
              <w:rPr>
                <w:sz w:val="16"/>
                <w:szCs w:val="16"/>
              </w:rPr>
              <w:t xml:space="preserve">,  Администрация Высокского сельсовета. </w:t>
            </w:r>
          </w:p>
          <w:p w:rsidR="00FE5A6A" w:rsidRPr="00A22723" w:rsidRDefault="00FE5A6A" w:rsidP="00FE5A6A">
            <w:pPr>
              <w:ind w:left="-28" w:firstLine="28"/>
              <w:jc w:val="both"/>
              <w:rPr>
                <w:sz w:val="16"/>
                <w:szCs w:val="16"/>
              </w:rPr>
            </w:pPr>
            <w:r w:rsidRPr="00A22723">
              <w:rPr>
                <w:sz w:val="16"/>
                <w:szCs w:val="16"/>
              </w:rPr>
              <w:t xml:space="preserve">3. Настоящее Решение обнародовать на информационных стендах, расположенных:   1-й - здание Администрации Высокского сельсовета;   </w:t>
            </w:r>
          </w:p>
          <w:p w:rsidR="00FE5A6A" w:rsidRPr="00A22723" w:rsidRDefault="00FE5A6A" w:rsidP="00FE5A6A">
            <w:pPr>
              <w:jc w:val="both"/>
              <w:rPr>
                <w:sz w:val="16"/>
                <w:szCs w:val="16"/>
              </w:rPr>
            </w:pPr>
            <w:r w:rsidRPr="00A22723">
              <w:rPr>
                <w:sz w:val="16"/>
                <w:szCs w:val="16"/>
              </w:rPr>
              <w:t xml:space="preserve"> 2-й – здание МКУК «</w:t>
            </w:r>
            <w:proofErr w:type="gramStart"/>
            <w:r w:rsidRPr="00A22723">
              <w:rPr>
                <w:sz w:val="16"/>
                <w:szCs w:val="16"/>
              </w:rPr>
              <w:t>Коммунарский</w:t>
            </w:r>
            <w:proofErr w:type="gramEnd"/>
            <w:r w:rsidRPr="00A22723">
              <w:rPr>
                <w:sz w:val="16"/>
                <w:szCs w:val="16"/>
              </w:rPr>
              <w:t xml:space="preserve"> СДК»,  с. Высокое;    3-й - здание  филиала «Спасский СДК», д. Спасское.  </w:t>
            </w:r>
          </w:p>
          <w:p w:rsidR="00FE5A6A" w:rsidRPr="00A22723" w:rsidRDefault="00FE5A6A" w:rsidP="00FE5A6A">
            <w:pPr>
              <w:jc w:val="both"/>
              <w:rPr>
                <w:sz w:val="16"/>
                <w:szCs w:val="16"/>
              </w:rPr>
            </w:pPr>
            <w:r w:rsidRPr="00A22723">
              <w:rPr>
                <w:sz w:val="16"/>
                <w:szCs w:val="16"/>
              </w:rPr>
              <w:t xml:space="preserve"> </w:t>
            </w:r>
          </w:p>
          <w:p w:rsidR="00FE5A6A" w:rsidRPr="00A22723" w:rsidRDefault="00FE5A6A" w:rsidP="00FE5A6A">
            <w:pPr>
              <w:jc w:val="both"/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jc w:val="both"/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tabs>
                <w:tab w:val="left" w:pos="964"/>
                <w:tab w:val="left" w:pos="6947"/>
              </w:tabs>
              <w:jc w:val="both"/>
              <w:rPr>
                <w:sz w:val="16"/>
                <w:szCs w:val="16"/>
              </w:rPr>
            </w:pPr>
            <w:r w:rsidRPr="00A22723">
              <w:rPr>
                <w:sz w:val="16"/>
                <w:szCs w:val="16"/>
              </w:rPr>
              <w:t>Председатель Собрания депутатов</w:t>
            </w:r>
            <w:r w:rsidRPr="00A22723">
              <w:rPr>
                <w:sz w:val="16"/>
                <w:szCs w:val="16"/>
              </w:rPr>
              <w:tab/>
              <w:t>Т.В. Веревкина</w:t>
            </w:r>
          </w:p>
          <w:p w:rsidR="00FE5A6A" w:rsidRPr="00A22723" w:rsidRDefault="00FE5A6A" w:rsidP="00FE5A6A">
            <w:pPr>
              <w:tabs>
                <w:tab w:val="left" w:pos="964"/>
              </w:tabs>
              <w:jc w:val="both"/>
              <w:rPr>
                <w:sz w:val="16"/>
                <w:szCs w:val="16"/>
              </w:rPr>
            </w:pPr>
            <w:r w:rsidRPr="00A22723">
              <w:rPr>
                <w:sz w:val="16"/>
                <w:szCs w:val="16"/>
              </w:rPr>
              <w:t>Высокского сельсовета</w:t>
            </w:r>
          </w:p>
          <w:p w:rsidR="00FE5A6A" w:rsidRPr="00A22723" w:rsidRDefault="00FE5A6A" w:rsidP="00FE5A6A">
            <w:pPr>
              <w:tabs>
                <w:tab w:val="left" w:pos="964"/>
              </w:tabs>
              <w:jc w:val="both"/>
              <w:rPr>
                <w:sz w:val="16"/>
                <w:szCs w:val="16"/>
              </w:rPr>
            </w:pPr>
            <w:r w:rsidRPr="00A22723">
              <w:rPr>
                <w:sz w:val="16"/>
                <w:szCs w:val="16"/>
              </w:rPr>
              <w:t>Медвенского района</w:t>
            </w:r>
          </w:p>
          <w:p w:rsidR="00FE5A6A" w:rsidRPr="00A22723" w:rsidRDefault="00FE5A6A" w:rsidP="00FE5A6A">
            <w:pPr>
              <w:tabs>
                <w:tab w:val="left" w:pos="964"/>
              </w:tabs>
              <w:jc w:val="both"/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tabs>
                <w:tab w:val="left" w:pos="964"/>
              </w:tabs>
              <w:rPr>
                <w:sz w:val="16"/>
                <w:szCs w:val="16"/>
              </w:rPr>
            </w:pPr>
            <w:r w:rsidRPr="00A22723">
              <w:rPr>
                <w:sz w:val="16"/>
                <w:szCs w:val="16"/>
              </w:rPr>
              <w:t>И.о</w:t>
            </w:r>
            <w:proofErr w:type="gramStart"/>
            <w:r w:rsidRPr="00A22723">
              <w:rPr>
                <w:sz w:val="16"/>
                <w:szCs w:val="16"/>
              </w:rPr>
              <w:t>.Г</w:t>
            </w:r>
            <w:proofErr w:type="gramEnd"/>
            <w:r w:rsidRPr="00A22723">
              <w:rPr>
                <w:sz w:val="16"/>
                <w:szCs w:val="16"/>
              </w:rPr>
              <w:t>лавы Высокского сельсовета</w:t>
            </w:r>
          </w:p>
          <w:p w:rsidR="00FE5A6A" w:rsidRPr="00A22723" w:rsidRDefault="00FE5A6A" w:rsidP="00FE5A6A">
            <w:pPr>
              <w:tabs>
                <w:tab w:val="left" w:pos="964"/>
              </w:tabs>
              <w:rPr>
                <w:sz w:val="16"/>
                <w:szCs w:val="16"/>
              </w:rPr>
            </w:pPr>
            <w:r w:rsidRPr="00A22723">
              <w:rPr>
                <w:sz w:val="16"/>
                <w:szCs w:val="16"/>
              </w:rPr>
              <w:t xml:space="preserve">Медвенского района                                                                Н.Г. Сотникова </w:t>
            </w:r>
          </w:p>
          <w:p w:rsidR="00FE5A6A" w:rsidRPr="00A22723" w:rsidRDefault="00FE5A6A" w:rsidP="00FE5A6A">
            <w:pPr>
              <w:jc w:val="both"/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shd w:val="clear" w:color="auto" w:fill="FFFFFF"/>
              <w:ind w:left="-108" w:hanging="142"/>
              <w:jc w:val="center"/>
              <w:rPr>
                <w:sz w:val="16"/>
                <w:szCs w:val="16"/>
              </w:rPr>
            </w:pPr>
            <w:r w:rsidRPr="00A22723">
              <w:rPr>
                <w:color w:val="000000"/>
                <w:spacing w:val="-2"/>
                <w:sz w:val="16"/>
                <w:szCs w:val="16"/>
              </w:rPr>
              <w:t>Утвержден</w:t>
            </w:r>
          </w:p>
          <w:p w:rsidR="00FE5A6A" w:rsidRPr="00A22723" w:rsidRDefault="00FE5A6A" w:rsidP="00FE5A6A">
            <w:pPr>
              <w:shd w:val="clear" w:color="auto" w:fill="FFFFFF"/>
              <w:ind w:left="-108" w:hanging="142"/>
              <w:jc w:val="center"/>
              <w:rPr>
                <w:sz w:val="16"/>
                <w:szCs w:val="16"/>
              </w:rPr>
            </w:pPr>
            <w:r w:rsidRPr="00A22723">
              <w:rPr>
                <w:color w:val="000000"/>
                <w:spacing w:val="-3"/>
                <w:sz w:val="16"/>
                <w:szCs w:val="16"/>
              </w:rPr>
              <w:t xml:space="preserve">решением Собрания депутатов                 </w:t>
            </w:r>
            <w:r w:rsidRPr="00A22723">
              <w:rPr>
                <w:color w:val="000000"/>
                <w:spacing w:val="-2"/>
                <w:sz w:val="16"/>
                <w:szCs w:val="16"/>
              </w:rPr>
              <w:t>Высокского   сельсовета</w:t>
            </w:r>
          </w:p>
          <w:p w:rsidR="00FE5A6A" w:rsidRPr="00A22723" w:rsidRDefault="00FE5A6A" w:rsidP="00FE5A6A">
            <w:pPr>
              <w:shd w:val="clear" w:color="auto" w:fill="FFFFFF"/>
              <w:jc w:val="center"/>
              <w:rPr>
                <w:color w:val="000000"/>
                <w:spacing w:val="-3"/>
                <w:sz w:val="16"/>
                <w:szCs w:val="16"/>
              </w:rPr>
            </w:pPr>
            <w:r w:rsidRPr="00A22723">
              <w:rPr>
                <w:color w:val="000000"/>
                <w:spacing w:val="-3"/>
                <w:sz w:val="16"/>
                <w:szCs w:val="16"/>
              </w:rPr>
              <w:t xml:space="preserve">Медвенского района </w:t>
            </w:r>
            <w:r w:rsidRPr="00A22723">
              <w:rPr>
                <w:color w:val="000000"/>
                <w:spacing w:val="-4"/>
                <w:sz w:val="16"/>
                <w:szCs w:val="16"/>
              </w:rPr>
              <w:t xml:space="preserve">                                                         </w:t>
            </w:r>
            <w:r w:rsidRPr="00A22723">
              <w:rPr>
                <w:sz w:val="16"/>
                <w:szCs w:val="16"/>
              </w:rPr>
              <w:t xml:space="preserve">                                                                                              от 27.10.2020 г.  №3/29</w:t>
            </w:r>
          </w:p>
          <w:p w:rsidR="00FE5A6A" w:rsidRPr="00A22723" w:rsidRDefault="00FE5A6A" w:rsidP="00FE5A6A">
            <w:pPr>
              <w:shd w:val="clear" w:color="auto" w:fill="FFFFFF"/>
              <w:tabs>
                <w:tab w:val="left" w:pos="6488"/>
              </w:tabs>
              <w:jc w:val="center"/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pStyle w:val="1"/>
              <w:ind w:firstLine="0"/>
              <w:jc w:val="center"/>
              <w:outlineLvl w:val="0"/>
              <w:rPr>
                <w:sz w:val="16"/>
                <w:szCs w:val="16"/>
              </w:rPr>
            </w:pPr>
            <w:r w:rsidRPr="00A22723">
              <w:rPr>
                <w:sz w:val="16"/>
                <w:szCs w:val="16"/>
              </w:rPr>
              <w:t>ВРЕМЕННЫЙ ПОРЯДОК</w:t>
            </w:r>
          </w:p>
          <w:p w:rsidR="00FE5A6A" w:rsidRPr="00A22723" w:rsidRDefault="00FE5A6A" w:rsidP="00FE5A6A">
            <w:pPr>
              <w:shd w:val="clear" w:color="auto" w:fill="FFFFFF"/>
              <w:jc w:val="center"/>
              <w:rPr>
                <w:b/>
                <w:bCs/>
                <w:color w:val="000000"/>
                <w:spacing w:val="-3"/>
                <w:sz w:val="16"/>
                <w:szCs w:val="16"/>
              </w:rPr>
            </w:pPr>
            <w:r w:rsidRPr="00A22723">
              <w:rPr>
                <w:b/>
                <w:bCs/>
                <w:color w:val="000000"/>
                <w:spacing w:val="-3"/>
                <w:sz w:val="16"/>
                <w:szCs w:val="16"/>
              </w:rPr>
              <w:t xml:space="preserve">проведения публичных слушаний по проекту </w:t>
            </w:r>
            <w:proofErr w:type="gramStart"/>
            <w:r w:rsidRPr="00A22723">
              <w:rPr>
                <w:b/>
                <w:bCs/>
                <w:color w:val="000000"/>
                <w:spacing w:val="-3"/>
                <w:sz w:val="16"/>
                <w:szCs w:val="16"/>
              </w:rPr>
              <w:t>решения  Собрания депутатов</w:t>
            </w:r>
            <w:proofErr w:type="gramEnd"/>
            <w:r w:rsidRPr="00A22723">
              <w:rPr>
                <w:b/>
                <w:bCs/>
                <w:color w:val="000000"/>
                <w:spacing w:val="-3"/>
                <w:sz w:val="16"/>
                <w:szCs w:val="16"/>
              </w:rPr>
              <w:t xml:space="preserve"> </w:t>
            </w:r>
            <w:r w:rsidRPr="00A22723">
              <w:rPr>
                <w:b/>
                <w:bCs/>
                <w:color w:val="000000"/>
                <w:spacing w:val="-2"/>
                <w:sz w:val="16"/>
                <w:szCs w:val="16"/>
              </w:rPr>
              <w:t xml:space="preserve">Высокского  </w:t>
            </w:r>
            <w:r w:rsidRPr="00A22723">
              <w:rPr>
                <w:b/>
                <w:bCs/>
                <w:color w:val="000000"/>
                <w:spacing w:val="-1"/>
                <w:sz w:val="16"/>
                <w:szCs w:val="16"/>
              </w:rPr>
              <w:t>сельсовета Медвенского района «О внесении изменений и дополнений в Устав муниципального образования «Высокский   сельсо</w:t>
            </w:r>
            <w:r w:rsidRPr="00A22723">
              <w:rPr>
                <w:b/>
                <w:bCs/>
                <w:color w:val="000000"/>
                <w:spacing w:val="-1"/>
                <w:sz w:val="16"/>
                <w:szCs w:val="16"/>
              </w:rPr>
              <w:softHyphen/>
            </w:r>
            <w:r w:rsidRPr="00A22723">
              <w:rPr>
                <w:b/>
                <w:bCs/>
                <w:color w:val="000000"/>
                <w:spacing w:val="-2"/>
                <w:sz w:val="16"/>
                <w:szCs w:val="16"/>
              </w:rPr>
              <w:t xml:space="preserve">вет» </w:t>
            </w:r>
            <w:r w:rsidRPr="00A22723">
              <w:rPr>
                <w:b/>
                <w:bCs/>
                <w:color w:val="000000"/>
                <w:spacing w:val="-1"/>
                <w:sz w:val="16"/>
                <w:szCs w:val="16"/>
              </w:rPr>
              <w:t>Медвенского</w:t>
            </w:r>
            <w:r w:rsidRPr="00A22723">
              <w:rPr>
                <w:b/>
                <w:bCs/>
                <w:color w:val="000000"/>
                <w:spacing w:val="-2"/>
                <w:sz w:val="16"/>
                <w:szCs w:val="16"/>
              </w:rPr>
              <w:t xml:space="preserve"> района </w:t>
            </w:r>
            <w:r w:rsidRPr="00A22723">
              <w:rPr>
                <w:b/>
                <w:bCs/>
                <w:color w:val="000000"/>
                <w:spacing w:val="-3"/>
                <w:sz w:val="16"/>
                <w:szCs w:val="16"/>
              </w:rPr>
              <w:t xml:space="preserve"> </w:t>
            </w:r>
          </w:p>
          <w:p w:rsidR="00FE5A6A" w:rsidRPr="00A22723" w:rsidRDefault="00FE5A6A" w:rsidP="00FE5A6A">
            <w:pPr>
              <w:shd w:val="clear" w:color="auto" w:fill="FFFFFF"/>
              <w:jc w:val="center"/>
              <w:rPr>
                <w:b/>
                <w:bCs/>
                <w:color w:val="000000"/>
                <w:spacing w:val="-3"/>
                <w:sz w:val="16"/>
                <w:szCs w:val="16"/>
              </w:rPr>
            </w:pPr>
            <w:r w:rsidRPr="00A22723">
              <w:rPr>
                <w:b/>
                <w:bCs/>
                <w:color w:val="000000"/>
                <w:spacing w:val="-2"/>
                <w:sz w:val="16"/>
                <w:szCs w:val="16"/>
              </w:rPr>
              <w:t>Курской области»</w:t>
            </w:r>
          </w:p>
          <w:p w:rsidR="00FE5A6A" w:rsidRPr="00A22723" w:rsidRDefault="00FE5A6A" w:rsidP="00FE5A6A">
            <w:pPr>
              <w:shd w:val="clear" w:color="auto" w:fill="FFFFFF"/>
              <w:ind w:firstLine="720"/>
              <w:jc w:val="both"/>
              <w:rPr>
                <w:b/>
                <w:bCs/>
                <w:sz w:val="16"/>
                <w:szCs w:val="16"/>
              </w:rPr>
            </w:pPr>
          </w:p>
          <w:p w:rsidR="00FE5A6A" w:rsidRPr="00A22723" w:rsidRDefault="00FE5A6A" w:rsidP="00FE5A6A">
            <w:pPr>
              <w:shd w:val="clear" w:color="auto" w:fill="FFFFFF"/>
              <w:tabs>
                <w:tab w:val="left" w:pos="706"/>
              </w:tabs>
              <w:ind w:firstLine="851"/>
              <w:jc w:val="both"/>
              <w:rPr>
                <w:sz w:val="16"/>
                <w:szCs w:val="16"/>
              </w:rPr>
            </w:pPr>
            <w:r w:rsidRPr="00A22723">
              <w:rPr>
                <w:color w:val="000000"/>
                <w:spacing w:val="-18"/>
                <w:sz w:val="16"/>
                <w:szCs w:val="16"/>
              </w:rPr>
              <w:t xml:space="preserve">1. </w:t>
            </w:r>
            <w:r w:rsidRPr="00A22723">
              <w:rPr>
                <w:color w:val="000000"/>
                <w:spacing w:val="-2"/>
                <w:sz w:val="16"/>
                <w:szCs w:val="16"/>
              </w:rPr>
              <w:t xml:space="preserve">Настоящий Порядок разработан в соответствии с Федеральным законом </w:t>
            </w:r>
            <w:r w:rsidRPr="00A22723">
              <w:rPr>
                <w:color w:val="000000"/>
                <w:spacing w:val="4"/>
                <w:sz w:val="16"/>
                <w:szCs w:val="16"/>
              </w:rPr>
              <w:t>"Об общих принципах организации местного самоуправления в</w:t>
            </w:r>
            <w:r w:rsidRPr="00A22723">
              <w:rPr>
                <w:color w:val="000000"/>
                <w:spacing w:val="4"/>
                <w:sz w:val="16"/>
                <w:szCs w:val="16"/>
              </w:rPr>
              <w:br/>
              <w:t>Российской Федерации" и регулирует вопросы проведения публичных</w:t>
            </w:r>
            <w:r w:rsidRPr="00A22723">
              <w:rPr>
                <w:color w:val="000000"/>
                <w:spacing w:val="4"/>
                <w:sz w:val="16"/>
                <w:szCs w:val="16"/>
              </w:rPr>
              <w:br/>
            </w:r>
            <w:r w:rsidRPr="00A22723">
              <w:rPr>
                <w:color w:val="000000"/>
                <w:sz w:val="16"/>
                <w:szCs w:val="16"/>
              </w:rPr>
              <w:t xml:space="preserve">слушаний по проекту </w:t>
            </w:r>
            <w:proofErr w:type="gramStart"/>
            <w:r w:rsidRPr="00A22723">
              <w:rPr>
                <w:color w:val="000000"/>
                <w:sz w:val="16"/>
                <w:szCs w:val="16"/>
              </w:rPr>
              <w:t>решения Собрания депутатов</w:t>
            </w:r>
            <w:proofErr w:type="gramEnd"/>
            <w:r w:rsidRPr="00A22723">
              <w:rPr>
                <w:color w:val="000000"/>
                <w:sz w:val="16"/>
                <w:szCs w:val="16"/>
              </w:rPr>
              <w:t xml:space="preserve">  </w:t>
            </w:r>
            <w:r w:rsidRPr="00A22723">
              <w:rPr>
                <w:color w:val="000000"/>
                <w:spacing w:val="-2"/>
                <w:sz w:val="16"/>
                <w:szCs w:val="16"/>
              </w:rPr>
              <w:t>Высокского</w:t>
            </w:r>
            <w:r w:rsidRPr="00A22723">
              <w:rPr>
                <w:color w:val="000000"/>
                <w:sz w:val="16"/>
                <w:szCs w:val="16"/>
              </w:rPr>
              <w:t xml:space="preserve"> сельсовета</w:t>
            </w:r>
            <w:r w:rsidRPr="00A22723">
              <w:rPr>
                <w:color w:val="000000"/>
                <w:sz w:val="16"/>
                <w:szCs w:val="16"/>
              </w:rPr>
              <w:softHyphen/>
              <w:t xml:space="preserve"> 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t>Медвенского</w:t>
            </w:r>
            <w:r w:rsidRPr="00A22723">
              <w:rPr>
                <w:color w:val="000000"/>
                <w:spacing w:val="1"/>
                <w:sz w:val="16"/>
                <w:szCs w:val="16"/>
              </w:rPr>
              <w:t xml:space="preserve"> района «О внесении изменений и дополнений в Устав 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t xml:space="preserve">муниципального образования «Высокский  сельсовет» Медвенского района </w:t>
            </w:r>
            <w:r w:rsidRPr="00A22723">
              <w:rPr>
                <w:color w:val="000000"/>
                <w:spacing w:val="-2"/>
                <w:sz w:val="16"/>
                <w:szCs w:val="16"/>
              </w:rPr>
              <w:t>Курской области».</w:t>
            </w:r>
          </w:p>
          <w:p w:rsidR="00FE5A6A" w:rsidRPr="00A22723" w:rsidRDefault="00FE5A6A" w:rsidP="00FE5A6A">
            <w:pPr>
              <w:shd w:val="clear" w:color="auto" w:fill="FFFFFF"/>
              <w:tabs>
                <w:tab w:val="left" w:pos="758"/>
              </w:tabs>
              <w:ind w:firstLine="851"/>
              <w:jc w:val="both"/>
              <w:rPr>
                <w:sz w:val="16"/>
                <w:szCs w:val="16"/>
              </w:rPr>
            </w:pPr>
            <w:r w:rsidRPr="00A22723">
              <w:rPr>
                <w:color w:val="000000"/>
                <w:spacing w:val="-9"/>
                <w:sz w:val="16"/>
                <w:szCs w:val="16"/>
              </w:rPr>
              <w:t>2.</w:t>
            </w:r>
            <w:r w:rsidRPr="00A22723">
              <w:rPr>
                <w:color w:val="000000"/>
                <w:sz w:val="16"/>
                <w:szCs w:val="16"/>
              </w:rPr>
              <w:tab/>
            </w:r>
            <w:r w:rsidRPr="00A22723">
              <w:rPr>
                <w:color w:val="000000"/>
                <w:spacing w:val="3"/>
                <w:sz w:val="16"/>
                <w:szCs w:val="16"/>
              </w:rPr>
              <w:t xml:space="preserve">Публичные слушания по проекту </w:t>
            </w:r>
            <w:proofErr w:type="gramStart"/>
            <w:r w:rsidRPr="00A22723">
              <w:rPr>
                <w:color w:val="000000"/>
                <w:spacing w:val="3"/>
                <w:sz w:val="16"/>
                <w:szCs w:val="16"/>
              </w:rPr>
              <w:t>решения Собрания депутатов</w:t>
            </w:r>
            <w:proofErr w:type="gramEnd"/>
            <w:r w:rsidRPr="00A22723">
              <w:rPr>
                <w:color w:val="000000"/>
                <w:spacing w:val="3"/>
                <w:sz w:val="16"/>
                <w:szCs w:val="16"/>
              </w:rPr>
              <w:t xml:space="preserve">  Высокского </w:t>
            </w:r>
            <w:r w:rsidRPr="00A22723">
              <w:rPr>
                <w:color w:val="000000"/>
                <w:spacing w:val="1"/>
                <w:sz w:val="16"/>
                <w:szCs w:val="16"/>
              </w:rPr>
              <w:t xml:space="preserve"> сельсовета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t xml:space="preserve"> Медвенского</w:t>
            </w:r>
            <w:r w:rsidRPr="00A22723">
              <w:rPr>
                <w:color w:val="000000"/>
                <w:spacing w:val="1"/>
                <w:sz w:val="16"/>
                <w:szCs w:val="16"/>
              </w:rPr>
              <w:t xml:space="preserve"> района «О внесении </w:t>
            </w:r>
            <w:r w:rsidRPr="00A22723">
              <w:rPr>
                <w:color w:val="000000"/>
                <w:spacing w:val="1"/>
                <w:sz w:val="16"/>
                <w:szCs w:val="16"/>
              </w:rPr>
              <w:lastRenderedPageBreak/>
              <w:t>изменений и дополнений в Устав муниципального образования «Высокский сельсовет»</w:t>
            </w:r>
            <w:r w:rsidRPr="00A22723">
              <w:rPr>
                <w:color w:val="000000"/>
                <w:spacing w:val="1"/>
                <w:sz w:val="16"/>
                <w:szCs w:val="16"/>
              </w:rPr>
              <w:softHyphen/>
              <w:t xml:space="preserve"> 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t>Медвенского</w:t>
            </w:r>
            <w:r w:rsidRPr="00A22723">
              <w:rPr>
                <w:color w:val="000000"/>
                <w:sz w:val="16"/>
                <w:szCs w:val="16"/>
              </w:rPr>
              <w:t xml:space="preserve"> района Курской области» являются одним из способов </w:t>
            </w:r>
            <w:r w:rsidRPr="00A22723">
              <w:rPr>
                <w:color w:val="000000"/>
                <w:spacing w:val="4"/>
                <w:sz w:val="16"/>
                <w:szCs w:val="16"/>
              </w:rPr>
              <w:t>непосредственного участия  граждан в  осуществлении местного самоуправления.</w:t>
            </w:r>
            <w:r w:rsidRPr="00A22723">
              <w:rPr>
                <w:color w:val="000000"/>
                <w:spacing w:val="4"/>
                <w:sz w:val="16"/>
                <w:szCs w:val="16"/>
              </w:rPr>
              <w:softHyphen/>
            </w:r>
          </w:p>
          <w:p w:rsidR="00FE5A6A" w:rsidRPr="00A22723" w:rsidRDefault="00FE5A6A" w:rsidP="00FE5A6A">
            <w:pPr>
              <w:shd w:val="clear" w:color="auto" w:fill="FFFFFF"/>
              <w:ind w:firstLine="720"/>
              <w:jc w:val="both"/>
              <w:rPr>
                <w:sz w:val="16"/>
                <w:szCs w:val="16"/>
              </w:rPr>
            </w:pPr>
            <w:proofErr w:type="gramStart"/>
            <w:r w:rsidRPr="00A22723">
              <w:rPr>
                <w:color w:val="000000"/>
                <w:spacing w:val="-1"/>
                <w:sz w:val="16"/>
                <w:szCs w:val="16"/>
              </w:rPr>
              <w:t xml:space="preserve">Обсуждение проекта решения Собрания депутатов </w:t>
            </w:r>
            <w:r w:rsidRPr="00A22723">
              <w:rPr>
                <w:color w:val="000000"/>
                <w:spacing w:val="-2"/>
                <w:sz w:val="16"/>
                <w:szCs w:val="16"/>
              </w:rPr>
              <w:t>Высокского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t xml:space="preserve"> сельсовета Медвенского района «О внесении изменений и дополнений в </w:t>
            </w:r>
            <w:r w:rsidRPr="00A22723">
              <w:rPr>
                <w:color w:val="000000"/>
                <w:spacing w:val="-2"/>
                <w:sz w:val="16"/>
                <w:szCs w:val="16"/>
              </w:rPr>
              <w:t>Устав муниципального образования «Высокский  сельсовет»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t xml:space="preserve"> Медвенского</w:t>
            </w:r>
            <w:r w:rsidRPr="00A22723">
              <w:rPr>
                <w:color w:val="000000"/>
                <w:spacing w:val="-2"/>
                <w:sz w:val="16"/>
                <w:szCs w:val="16"/>
              </w:rPr>
              <w:t xml:space="preserve"> района Курской области» на публичных слушаниях призвано на основе широкой гласности, сопоставления и изучения различных мнений способ</w:t>
            </w:r>
            <w:r w:rsidRPr="00A22723">
              <w:rPr>
                <w:color w:val="000000"/>
                <w:spacing w:val="-2"/>
                <w:sz w:val="16"/>
                <w:szCs w:val="16"/>
              </w:rPr>
              <w:softHyphen/>
            </w:r>
            <w:r w:rsidRPr="00A22723">
              <w:rPr>
                <w:color w:val="000000"/>
                <w:spacing w:val="-1"/>
                <w:sz w:val="16"/>
                <w:szCs w:val="16"/>
              </w:rPr>
              <w:t>ствовать выработке конструктивных предложений по проекту решения Собрания депутатов  Высокского  сельсовета Медвенского района «О внесении изменений и дополнений в Устав муниципального образования «Высокский</w:t>
            </w:r>
            <w:proofErr w:type="gramEnd"/>
            <w:r w:rsidRPr="00A22723">
              <w:rPr>
                <w:color w:val="000000"/>
                <w:spacing w:val="-1"/>
                <w:sz w:val="16"/>
                <w:szCs w:val="16"/>
              </w:rPr>
              <w:t xml:space="preserve">  сельсовет» Медвенского района Курской области».</w:t>
            </w:r>
          </w:p>
          <w:p w:rsidR="00FE5A6A" w:rsidRPr="00A22723" w:rsidRDefault="00FE5A6A" w:rsidP="00FE5A6A">
            <w:pPr>
              <w:shd w:val="clear" w:color="auto" w:fill="FFFFFF"/>
              <w:ind w:firstLine="720"/>
              <w:jc w:val="both"/>
              <w:rPr>
                <w:color w:val="000000"/>
                <w:sz w:val="16"/>
                <w:szCs w:val="16"/>
              </w:rPr>
            </w:pPr>
            <w:r w:rsidRPr="00A22723">
              <w:rPr>
                <w:color w:val="000000"/>
                <w:spacing w:val="-8"/>
                <w:sz w:val="16"/>
                <w:szCs w:val="16"/>
              </w:rPr>
              <w:t>3.</w:t>
            </w:r>
            <w:r w:rsidRPr="00A22723">
              <w:rPr>
                <w:color w:val="000000"/>
                <w:sz w:val="16"/>
                <w:szCs w:val="16"/>
              </w:rPr>
              <w:tab/>
            </w:r>
            <w:r w:rsidRPr="00A22723">
              <w:rPr>
                <w:color w:val="000000"/>
                <w:spacing w:val="3"/>
                <w:sz w:val="16"/>
                <w:szCs w:val="16"/>
              </w:rPr>
              <w:t>Решение о проведении публичных слушаний, включающее информацию</w:t>
            </w:r>
            <w:r w:rsidRPr="00A22723">
              <w:rPr>
                <w:color w:val="000000"/>
                <w:spacing w:val="3"/>
                <w:sz w:val="16"/>
                <w:szCs w:val="16"/>
              </w:rPr>
              <w:softHyphen/>
              <w:t xml:space="preserve"> </w:t>
            </w:r>
            <w:r w:rsidRPr="00A22723">
              <w:rPr>
                <w:color w:val="000000"/>
                <w:spacing w:val="-2"/>
                <w:sz w:val="16"/>
                <w:szCs w:val="16"/>
              </w:rPr>
              <w:t xml:space="preserve">о месте и времени проведения публичных слушаний, принимает    </w:t>
            </w:r>
            <w:r w:rsidRPr="00A22723">
              <w:rPr>
                <w:color w:val="000000"/>
                <w:sz w:val="16"/>
                <w:szCs w:val="16"/>
              </w:rPr>
              <w:t>Собрание депутатов</w:t>
            </w:r>
            <w:r w:rsidRPr="00A22723">
              <w:rPr>
                <w:color w:val="000000"/>
                <w:spacing w:val="-2"/>
                <w:sz w:val="16"/>
                <w:szCs w:val="16"/>
              </w:rPr>
              <w:t xml:space="preserve"> Высокского </w:t>
            </w:r>
            <w:r w:rsidRPr="00A22723">
              <w:rPr>
                <w:color w:val="000000"/>
                <w:sz w:val="16"/>
                <w:szCs w:val="16"/>
              </w:rPr>
              <w:t xml:space="preserve"> сельсовета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t xml:space="preserve"> Медвенского</w:t>
            </w:r>
            <w:r w:rsidRPr="00A22723">
              <w:rPr>
                <w:color w:val="000000"/>
                <w:sz w:val="16"/>
                <w:szCs w:val="16"/>
              </w:rPr>
              <w:t xml:space="preserve"> района. Данное</w:t>
            </w:r>
            <w:r w:rsidRPr="00A22723">
              <w:rPr>
                <w:color w:val="000000"/>
                <w:sz w:val="16"/>
                <w:szCs w:val="16"/>
              </w:rPr>
              <w:softHyphen/>
              <w:t xml:space="preserve"> решение подлежит обнародованию на информационных стендах, расположенных:</w:t>
            </w:r>
          </w:p>
          <w:p w:rsidR="00FE5A6A" w:rsidRPr="00A22723" w:rsidRDefault="00FE5A6A" w:rsidP="00FE5A6A">
            <w:pPr>
              <w:shd w:val="clear" w:color="auto" w:fill="FFFFFF"/>
              <w:ind w:firstLine="720"/>
              <w:jc w:val="both"/>
              <w:rPr>
                <w:color w:val="000000"/>
                <w:spacing w:val="-1"/>
                <w:sz w:val="16"/>
                <w:szCs w:val="16"/>
              </w:rPr>
            </w:pPr>
            <w:r w:rsidRPr="00A22723">
              <w:rPr>
                <w:color w:val="000000"/>
                <w:sz w:val="16"/>
                <w:szCs w:val="16"/>
              </w:rPr>
              <w:softHyphen/>
              <w:t xml:space="preserve">1-й - здание Администрации </w:t>
            </w:r>
            <w:r w:rsidRPr="00A22723">
              <w:rPr>
                <w:color w:val="000000"/>
                <w:spacing w:val="-2"/>
                <w:sz w:val="16"/>
                <w:szCs w:val="16"/>
              </w:rPr>
              <w:t>Высокского</w:t>
            </w:r>
            <w:r w:rsidRPr="00A22723">
              <w:rPr>
                <w:color w:val="000000"/>
                <w:sz w:val="16"/>
                <w:szCs w:val="16"/>
              </w:rPr>
              <w:t xml:space="preserve"> сельсовета Медвен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t xml:space="preserve">ского района, </w:t>
            </w:r>
          </w:p>
          <w:p w:rsidR="00FE5A6A" w:rsidRPr="00A22723" w:rsidRDefault="00FE5A6A" w:rsidP="00FE5A6A">
            <w:pPr>
              <w:shd w:val="clear" w:color="auto" w:fill="FFFFFF"/>
              <w:ind w:firstLine="720"/>
              <w:jc w:val="both"/>
              <w:rPr>
                <w:color w:val="000000"/>
                <w:spacing w:val="-1"/>
                <w:sz w:val="16"/>
                <w:szCs w:val="16"/>
              </w:rPr>
            </w:pPr>
            <w:r w:rsidRPr="00A22723">
              <w:rPr>
                <w:color w:val="000000"/>
                <w:spacing w:val="-1"/>
                <w:sz w:val="16"/>
                <w:szCs w:val="16"/>
              </w:rPr>
              <w:t>2-й – здание  МКУК «</w:t>
            </w:r>
            <w:proofErr w:type="gramStart"/>
            <w:r w:rsidRPr="00A22723">
              <w:rPr>
                <w:color w:val="000000"/>
                <w:spacing w:val="-1"/>
                <w:sz w:val="16"/>
                <w:szCs w:val="16"/>
              </w:rPr>
              <w:t>Коммунарский</w:t>
            </w:r>
            <w:proofErr w:type="gramEnd"/>
            <w:r w:rsidRPr="00A22723">
              <w:rPr>
                <w:color w:val="000000"/>
                <w:spacing w:val="-1"/>
                <w:sz w:val="16"/>
                <w:szCs w:val="16"/>
              </w:rPr>
              <w:t xml:space="preserve"> СДК», с. Высокое;</w:t>
            </w:r>
          </w:p>
          <w:p w:rsidR="00FE5A6A" w:rsidRPr="00A22723" w:rsidRDefault="00FE5A6A" w:rsidP="00FE5A6A">
            <w:pPr>
              <w:shd w:val="clear" w:color="auto" w:fill="FFFFFF"/>
              <w:tabs>
                <w:tab w:val="left" w:pos="-2268"/>
              </w:tabs>
              <w:ind w:firstLine="709"/>
              <w:jc w:val="both"/>
              <w:rPr>
                <w:color w:val="000000"/>
                <w:spacing w:val="1"/>
                <w:sz w:val="16"/>
                <w:szCs w:val="16"/>
              </w:rPr>
            </w:pPr>
            <w:r w:rsidRPr="00A22723">
              <w:rPr>
                <w:color w:val="000000"/>
                <w:spacing w:val="1"/>
                <w:sz w:val="16"/>
                <w:szCs w:val="16"/>
              </w:rPr>
              <w:t>3-</w:t>
            </w:r>
            <w:proofErr w:type="gramStart"/>
            <w:r w:rsidRPr="00A22723">
              <w:rPr>
                <w:color w:val="000000"/>
                <w:spacing w:val="1"/>
                <w:sz w:val="16"/>
                <w:szCs w:val="16"/>
              </w:rPr>
              <w:t>й-</w:t>
            </w:r>
            <w:proofErr w:type="gramEnd"/>
            <w:r w:rsidRPr="00A22723">
              <w:rPr>
                <w:color w:val="000000"/>
                <w:spacing w:val="1"/>
                <w:sz w:val="16"/>
                <w:szCs w:val="16"/>
              </w:rPr>
              <w:t xml:space="preserve">  здание   филиала  «Спасский СДК» , д. Спасское </w:t>
            </w:r>
            <w:r w:rsidRPr="00A22723">
              <w:rPr>
                <w:color w:val="000000"/>
                <w:spacing w:val="5"/>
                <w:sz w:val="16"/>
                <w:szCs w:val="16"/>
              </w:rPr>
              <w:t xml:space="preserve">   </w:t>
            </w:r>
          </w:p>
          <w:p w:rsidR="00FE5A6A" w:rsidRPr="00A22723" w:rsidRDefault="00FE5A6A" w:rsidP="00FE5A6A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A22723">
              <w:rPr>
                <w:color w:val="000000"/>
                <w:spacing w:val="-1"/>
                <w:sz w:val="16"/>
                <w:szCs w:val="16"/>
              </w:rPr>
              <w:t xml:space="preserve">не позднее, чем за 7 дней </w:t>
            </w:r>
            <w:r w:rsidRPr="00A22723">
              <w:rPr>
                <w:color w:val="000000"/>
                <w:spacing w:val="-2"/>
                <w:sz w:val="16"/>
                <w:szCs w:val="16"/>
              </w:rPr>
              <w:t>до дня публичных слушаний.</w:t>
            </w:r>
          </w:p>
          <w:p w:rsidR="00FE5A6A" w:rsidRPr="00A22723" w:rsidRDefault="00FE5A6A" w:rsidP="00FE5A6A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ind w:firstLine="720"/>
              <w:jc w:val="both"/>
              <w:rPr>
                <w:color w:val="000000"/>
                <w:spacing w:val="-6"/>
                <w:sz w:val="16"/>
                <w:szCs w:val="16"/>
              </w:rPr>
            </w:pPr>
            <w:r w:rsidRPr="00A22723">
              <w:rPr>
                <w:color w:val="000000"/>
                <w:spacing w:val="-1"/>
                <w:sz w:val="16"/>
                <w:szCs w:val="16"/>
              </w:rPr>
              <w:t>В публичных слушаниях могут принимать участие все желающие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br/>
            </w:r>
            <w:r w:rsidRPr="00A22723">
              <w:rPr>
                <w:color w:val="000000"/>
                <w:sz w:val="16"/>
                <w:szCs w:val="16"/>
              </w:rPr>
              <w:t>граждане, постоянно проживающие на территории</w:t>
            </w:r>
            <w:r w:rsidRPr="00A22723">
              <w:rPr>
                <w:color w:val="000000"/>
                <w:spacing w:val="-2"/>
                <w:sz w:val="16"/>
                <w:szCs w:val="16"/>
              </w:rPr>
              <w:t xml:space="preserve">  Высокского</w:t>
            </w:r>
            <w:r w:rsidRPr="00A22723">
              <w:rPr>
                <w:color w:val="000000"/>
                <w:sz w:val="16"/>
                <w:szCs w:val="16"/>
              </w:rPr>
              <w:t xml:space="preserve"> сельсовета.</w:t>
            </w:r>
            <w:r w:rsidRPr="00A22723">
              <w:rPr>
                <w:color w:val="000000"/>
                <w:sz w:val="16"/>
                <w:szCs w:val="16"/>
              </w:rPr>
              <w:softHyphen/>
            </w:r>
          </w:p>
          <w:p w:rsidR="00FE5A6A" w:rsidRPr="00A22723" w:rsidRDefault="00FE5A6A" w:rsidP="00FE5A6A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ind w:firstLine="720"/>
              <w:jc w:val="both"/>
              <w:rPr>
                <w:color w:val="000000"/>
                <w:spacing w:val="-13"/>
                <w:sz w:val="16"/>
                <w:szCs w:val="16"/>
              </w:rPr>
            </w:pPr>
            <w:r w:rsidRPr="00A22723">
              <w:rPr>
                <w:color w:val="000000"/>
                <w:sz w:val="16"/>
                <w:szCs w:val="16"/>
              </w:rPr>
              <w:t>Председательствующим на публичных слушаниях является председатель</w:t>
            </w:r>
            <w:r w:rsidRPr="00A22723">
              <w:rPr>
                <w:color w:val="000000"/>
                <w:sz w:val="16"/>
                <w:szCs w:val="16"/>
              </w:rPr>
              <w:softHyphen/>
              <w:t xml:space="preserve"> Собрания депутатов</w:t>
            </w:r>
            <w:r w:rsidRPr="00A22723">
              <w:rPr>
                <w:color w:val="000000"/>
                <w:spacing w:val="-2"/>
                <w:sz w:val="16"/>
                <w:szCs w:val="16"/>
              </w:rPr>
              <w:t xml:space="preserve"> Высокского  </w:t>
            </w:r>
            <w:r w:rsidRPr="00A22723">
              <w:rPr>
                <w:color w:val="000000"/>
                <w:sz w:val="16"/>
                <w:szCs w:val="16"/>
              </w:rPr>
              <w:t>сельсовета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t xml:space="preserve"> Медвенского</w:t>
            </w:r>
            <w:r w:rsidRPr="00A22723">
              <w:rPr>
                <w:color w:val="000000"/>
                <w:sz w:val="16"/>
                <w:szCs w:val="16"/>
              </w:rPr>
              <w:t xml:space="preserve"> района,</w:t>
            </w:r>
            <w:r w:rsidRPr="00A22723">
              <w:rPr>
                <w:color w:val="000000"/>
                <w:sz w:val="16"/>
                <w:szCs w:val="16"/>
              </w:rPr>
              <w:softHyphen/>
              <w:t xml:space="preserve"> 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t xml:space="preserve">либо председатель комиссии по обсуждению проекта </w:t>
            </w:r>
            <w:proofErr w:type="gramStart"/>
            <w:r w:rsidRPr="00A22723">
              <w:rPr>
                <w:color w:val="000000"/>
                <w:spacing w:val="-1"/>
                <w:sz w:val="16"/>
                <w:szCs w:val="16"/>
              </w:rPr>
              <w:t>решения Собра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softHyphen/>
              <w:t>ния депутатов</w:t>
            </w:r>
            <w:proofErr w:type="gramEnd"/>
            <w:r w:rsidRPr="00A22723">
              <w:rPr>
                <w:color w:val="000000"/>
                <w:spacing w:val="-2"/>
                <w:sz w:val="16"/>
                <w:szCs w:val="16"/>
              </w:rPr>
              <w:t xml:space="preserve">  Высокского 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t xml:space="preserve"> сельсовета Медвенского района «О внесении изменений и дополнений </w:t>
            </w:r>
            <w:r w:rsidRPr="00A22723">
              <w:rPr>
                <w:bCs/>
                <w:color w:val="000000"/>
                <w:spacing w:val="-1"/>
                <w:sz w:val="16"/>
                <w:szCs w:val="16"/>
              </w:rPr>
              <w:t>в</w:t>
            </w:r>
            <w:r w:rsidRPr="00A22723">
              <w:rPr>
                <w:b/>
                <w:bCs/>
                <w:color w:val="000000"/>
                <w:spacing w:val="-1"/>
                <w:sz w:val="16"/>
                <w:szCs w:val="16"/>
              </w:rPr>
              <w:t xml:space="preserve"> 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t xml:space="preserve">Устав муниципального образования «Высокский </w:t>
            </w:r>
            <w:r w:rsidRPr="00A22723">
              <w:rPr>
                <w:color w:val="000000"/>
                <w:spacing w:val="1"/>
                <w:sz w:val="16"/>
                <w:szCs w:val="16"/>
              </w:rPr>
              <w:t xml:space="preserve">сельсовет» 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t>Медвенского</w:t>
            </w:r>
            <w:r w:rsidRPr="00A22723">
              <w:rPr>
                <w:color w:val="000000"/>
                <w:spacing w:val="1"/>
                <w:sz w:val="16"/>
                <w:szCs w:val="16"/>
              </w:rPr>
              <w:t xml:space="preserve"> района Курской области», приему и учету 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t>предложений по нему (далее - комиссия).</w:t>
            </w:r>
          </w:p>
          <w:p w:rsidR="00FE5A6A" w:rsidRPr="00A22723" w:rsidRDefault="00FE5A6A" w:rsidP="00FE5A6A">
            <w:pPr>
              <w:shd w:val="clear" w:color="auto" w:fill="FFFFFF"/>
              <w:ind w:firstLine="720"/>
              <w:jc w:val="both"/>
              <w:rPr>
                <w:sz w:val="16"/>
                <w:szCs w:val="16"/>
              </w:rPr>
            </w:pPr>
            <w:r w:rsidRPr="00A22723">
              <w:rPr>
                <w:color w:val="000000"/>
                <w:spacing w:val="-1"/>
                <w:sz w:val="16"/>
                <w:szCs w:val="16"/>
              </w:rPr>
              <w:t>Председательствующий ведет публичные слушания и следит за по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softHyphen/>
            </w:r>
            <w:r w:rsidRPr="00A22723">
              <w:rPr>
                <w:color w:val="000000"/>
                <w:spacing w:val="-2"/>
                <w:sz w:val="16"/>
                <w:szCs w:val="16"/>
              </w:rPr>
              <w:t xml:space="preserve">рядком обсуждения </w:t>
            </w:r>
            <w:proofErr w:type="gramStart"/>
            <w:r w:rsidRPr="00A22723">
              <w:rPr>
                <w:color w:val="000000"/>
                <w:spacing w:val="-2"/>
                <w:sz w:val="16"/>
                <w:szCs w:val="16"/>
              </w:rPr>
              <w:t>вопросов повестки</w:t>
            </w:r>
            <w:proofErr w:type="gramEnd"/>
            <w:r w:rsidRPr="00A22723">
              <w:rPr>
                <w:color w:val="000000"/>
                <w:spacing w:val="-2"/>
                <w:sz w:val="16"/>
                <w:szCs w:val="16"/>
              </w:rPr>
              <w:t xml:space="preserve"> публичных слушаний. В ходе пуб</w:t>
            </w:r>
            <w:r w:rsidRPr="00A22723">
              <w:rPr>
                <w:color w:val="000000"/>
                <w:spacing w:val="-2"/>
                <w:sz w:val="16"/>
                <w:szCs w:val="16"/>
              </w:rPr>
              <w:softHyphen/>
              <w:t>личных слушаний ведется протокол.</w:t>
            </w:r>
          </w:p>
          <w:p w:rsidR="00FE5A6A" w:rsidRPr="00A22723" w:rsidRDefault="00FE5A6A" w:rsidP="00FE5A6A">
            <w:pPr>
              <w:shd w:val="clear" w:color="auto" w:fill="FFFFFF"/>
              <w:tabs>
                <w:tab w:val="left" w:pos="720"/>
              </w:tabs>
              <w:ind w:firstLine="720"/>
              <w:jc w:val="both"/>
              <w:rPr>
                <w:sz w:val="16"/>
                <w:szCs w:val="16"/>
              </w:rPr>
            </w:pPr>
            <w:r w:rsidRPr="00A22723">
              <w:rPr>
                <w:color w:val="000000"/>
                <w:spacing w:val="-10"/>
                <w:sz w:val="16"/>
                <w:szCs w:val="16"/>
              </w:rPr>
              <w:t>6.</w:t>
            </w:r>
            <w:r w:rsidRPr="00A22723">
              <w:rPr>
                <w:color w:val="000000"/>
                <w:sz w:val="16"/>
                <w:szCs w:val="16"/>
              </w:rPr>
              <w:tab/>
            </w:r>
            <w:r w:rsidRPr="00A22723">
              <w:rPr>
                <w:color w:val="000000"/>
                <w:spacing w:val="-2"/>
                <w:sz w:val="16"/>
                <w:szCs w:val="16"/>
              </w:rPr>
              <w:t>Публичные слушания начинаются кратким вступительным словом</w:t>
            </w:r>
            <w:r w:rsidRPr="00A22723">
              <w:rPr>
                <w:color w:val="000000"/>
                <w:spacing w:val="1"/>
                <w:sz w:val="16"/>
                <w:szCs w:val="16"/>
              </w:rPr>
              <w:t xml:space="preserve"> председательствующего, который информирует собравшихся о существе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t xml:space="preserve"> обсуждаемого вопроса, порядке проведения публичных слушаний и определении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softHyphen/>
              <w:t xml:space="preserve"> </w:t>
            </w:r>
            <w:r w:rsidRPr="00A22723">
              <w:rPr>
                <w:color w:val="000000"/>
                <w:spacing w:val="-2"/>
                <w:sz w:val="16"/>
                <w:szCs w:val="16"/>
              </w:rPr>
              <w:t xml:space="preserve">их регламента. </w:t>
            </w:r>
            <w:proofErr w:type="gramStart"/>
            <w:r w:rsidRPr="00A22723">
              <w:rPr>
                <w:color w:val="000000"/>
                <w:spacing w:val="-2"/>
                <w:sz w:val="16"/>
                <w:szCs w:val="16"/>
              </w:rPr>
              <w:t>Затем, слово предоставляется членам комиссии,  после</w:t>
            </w:r>
            <w:r w:rsidRPr="00A22723">
              <w:rPr>
                <w:color w:val="000000"/>
                <w:spacing w:val="-2"/>
                <w:sz w:val="16"/>
                <w:szCs w:val="16"/>
              </w:rPr>
              <w:softHyphen/>
              <w:t xml:space="preserve"> 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t>чего, следует обсуждение вопросов участников слушаний, которые могут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softHyphen/>
              <w:t xml:space="preserve"> быть заданы,  как в устной, так и в письменной формах.</w:t>
            </w:r>
            <w:proofErr w:type="gramEnd"/>
          </w:p>
          <w:p w:rsidR="00FE5A6A" w:rsidRPr="00A22723" w:rsidRDefault="00FE5A6A" w:rsidP="00FE5A6A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754"/>
              </w:tabs>
              <w:autoSpaceDE w:val="0"/>
              <w:autoSpaceDN w:val="0"/>
              <w:adjustRightInd w:val="0"/>
              <w:ind w:firstLine="720"/>
              <w:jc w:val="both"/>
              <w:rPr>
                <w:color w:val="000000"/>
                <w:spacing w:val="-11"/>
                <w:sz w:val="16"/>
                <w:szCs w:val="16"/>
              </w:rPr>
            </w:pPr>
            <w:r w:rsidRPr="00A22723">
              <w:rPr>
                <w:color w:val="000000"/>
                <w:spacing w:val="-2"/>
                <w:sz w:val="16"/>
                <w:szCs w:val="16"/>
              </w:rPr>
              <w:t xml:space="preserve"> По результатам публичных слушаний принимаются рекомендации</w:t>
            </w:r>
            <w:r w:rsidRPr="00A22723">
              <w:rPr>
                <w:color w:val="000000"/>
                <w:spacing w:val="-2"/>
                <w:sz w:val="16"/>
                <w:szCs w:val="16"/>
              </w:rPr>
              <w:br/>
            </w:r>
            <w:r w:rsidRPr="00A22723">
              <w:rPr>
                <w:color w:val="000000"/>
                <w:spacing w:val="1"/>
                <w:sz w:val="16"/>
                <w:szCs w:val="16"/>
              </w:rPr>
              <w:t xml:space="preserve">по проекту </w:t>
            </w:r>
            <w:proofErr w:type="gramStart"/>
            <w:r w:rsidRPr="00A22723">
              <w:rPr>
                <w:color w:val="000000"/>
                <w:spacing w:val="1"/>
                <w:sz w:val="16"/>
                <w:szCs w:val="16"/>
              </w:rPr>
              <w:t>решения Собрания депутатов</w:t>
            </w:r>
            <w:proofErr w:type="gramEnd"/>
            <w:r w:rsidRPr="00A22723">
              <w:rPr>
                <w:color w:val="000000"/>
                <w:spacing w:val="-2"/>
                <w:sz w:val="16"/>
                <w:szCs w:val="16"/>
              </w:rPr>
              <w:t xml:space="preserve"> Высокского </w:t>
            </w:r>
            <w:r w:rsidRPr="00A22723">
              <w:rPr>
                <w:color w:val="000000"/>
                <w:spacing w:val="1"/>
                <w:sz w:val="16"/>
                <w:szCs w:val="16"/>
              </w:rPr>
              <w:t xml:space="preserve"> сельсовета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t xml:space="preserve"> Медвенского</w:t>
            </w:r>
            <w:r w:rsidRPr="00A22723">
              <w:rPr>
                <w:color w:val="000000"/>
                <w:spacing w:val="2"/>
                <w:sz w:val="16"/>
                <w:szCs w:val="16"/>
              </w:rPr>
              <w:t xml:space="preserve"> района «О внесении изменений и дополнений в Устав муниципального</w:t>
            </w:r>
            <w:r w:rsidRPr="00A22723">
              <w:rPr>
                <w:color w:val="000000"/>
                <w:spacing w:val="2"/>
                <w:sz w:val="16"/>
                <w:szCs w:val="16"/>
              </w:rPr>
              <w:softHyphen/>
            </w:r>
            <w:r w:rsidRPr="00A22723">
              <w:rPr>
                <w:color w:val="000000"/>
                <w:spacing w:val="-2"/>
                <w:sz w:val="16"/>
                <w:szCs w:val="16"/>
              </w:rPr>
              <w:t xml:space="preserve"> образования «Высокского сельсовет»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t xml:space="preserve"> Медвенского</w:t>
            </w:r>
            <w:r w:rsidRPr="00A22723">
              <w:rPr>
                <w:color w:val="000000"/>
                <w:spacing w:val="-2"/>
                <w:sz w:val="16"/>
                <w:szCs w:val="16"/>
              </w:rPr>
              <w:t xml:space="preserve"> района Курской</w:t>
            </w:r>
            <w:r w:rsidRPr="00A22723">
              <w:rPr>
                <w:color w:val="000000"/>
                <w:spacing w:val="-2"/>
                <w:sz w:val="16"/>
                <w:szCs w:val="16"/>
              </w:rPr>
              <w:softHyphen/>
            </w:r>
            <w:r w:rsidRPr="00A22723">
              <w:rPr>
                <w:color w:val="000000"/>
                <w:spacing w:val="-1"/>
                <w:sz w:val="16"/>
                <w:szCs w:val="16"/>
              </w:rPr>
              <w:t xml:space="preserve"> области». Рекомендации считаются принятыми, если за них проголосовало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softHyphen/>
            </w:r>
            <w:r w:rsidRPr="00A22723">
              <w:rPr>
                <w:color w:val="000000"/>
                <w:sz w:val="16"/>
                <w:szCs w:val="16"/>
              </w:rPr>
              <w:t xml:space="preserve"> более половины присутствующих на публичных слушаниях граждан</w:t>
            </w:r>
            <w:r w:rsidRPr="00A22723">
              <w:rPr>
                <w:color w:val="000000"/>
                <w:spacing w:val="-2"/>
                <w:sz w:val="16"/>
                <w:szCs w:val="16"/>
              </w:rPr>
              <w:t>.</w:t>
            </w:r>
          </w:p>
          <w:p w:rsidR="00FE5A6A" w:rsidRPr="00A22723" w:rsidRDefault="00FE5A6A" w:rsidP="00FE5A6A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754"/>
              </w:tabs>
              <w:autoSpaceDE w:val="0"/>
              <w:autoSpaceDN w:val="0"/>
              <w:adjustRightInd w:val="0"/>
              <w:ind w:firstLine="720"/>
              <w:jc w:val="both"/>
              <w:rPr>
                <w:color w:val="000000"/>
                <w:spacing w:val="-13"/>
                <w:sz w:val="16"/>
                <w:szCs w:val="16"/>
              </w:rPr>
            </w:pPr>
            <w:r w:rsidRPr="00A22723">
              <w:rPr>
                <w:color w:val="000000"/>
                <w:spacing w:val="-1"/>
                <w:sz w:val="16"/>
                <w:szCs w:val="16"/>
              </w:rPr>
              <w:t xml:space="preserve"> Протокол публичных слушаний вместе с принятыми на них рекомендациями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softHyphen/>
              <w:t xml:space="preserve"> </w:t>
            </w:r>
            <w:r w:rsidRPr="00A22723">
              <w:rPr>
                <w:color w:val="000000"/>
                <w:spacing w:val="1"/>
                <w:sz w:val="16"/>
                <w:szCs w:val="16"/>
              </w:rPr>
              <w:t>направляется Собранию депутатов</w:t>
            </w:r>
            <w:r w:rsidRPr="00A22723">
              <w:rPr>
                <w:color w:val="000000"/>
                <w:spacing w:val="-2"/>
                <w:sz w:val="16"/>
                <w:szCs w:val="16"/>
              </w:rPr>
              <w:t xml:space="preserve"> Высокского</w:t>
            </w:r>
            <w:r w:rsidRPr="00A22723">
              <w:rPr>
                <w:color w:val="000000"/>
                <w:spacing w:val="1"/>
                <w:sz w:val="16"/>
                <w:szCs w:val="16"/>
              </w:rPr>
              <w:t xml:space="preserve"> сельсовета 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t>Медвенского</w:t>
            </w:r>
            <w:r w:rsidRPr="00A22723">
              <w:rPr>
                <w:color w:val="000000"/>
                <w:spacing w:val="2"/>
                <w:sz w:val="16"/>
                <w:szCs w:val="16"/>
              </w:rPr>
              <w:t xml:space="preserve"> района и обнародуется на информационных стендах, указанных  в п.3.</w:t>
            </w:r>
          </w:p>
          <w:p w:rsidR="00FE5A6A" w:rsidRPr="00A22723" w:rsidRDefault="00FE5A6A" w:rsidP="00FE5A6A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754"/>
              </w:tabs>
              <w:autoSpaceDE w:val="0"/>
              <w:autoSpaceDN w:val="0"/>
              <w:adjustRightInd w:val="0"/>
              <w:ind w:firstLine="720"/>
              <w:jc w:val="both"/>
              <w:rPr>
                <w:color w:val="000000"/>
                <w:spacing w:val="-10"/>
                <w:sz w:val="16"/>
                <w:szCs w:val="16"/>
              </w:rPr>
            </w:pPr>
            <w:r w:rsidRPr="00A22723">
              <w:rPr>
                <w:color w:val="000000"/>
                <w:sz w:val="16"/>
                <w:szCs w:val="16"/>
              </w:rPr>
              <w:t xml:space="preserve"> Подготовка и проведение публичных слушаний, подготовка всех</w:t>
            </w:r>
            <w:r w:rsidRPr="00A22723">
              <w:rPr>
                <w:color w:val="000000"/>
                <w:sz w:val="16"/>
                <w:szCs w:val="16"/>
              </w:rPr>
              <w:br/>
            </w:r>
            <w:r w:rsidRPr="00A22723">
              <w:rPr>
                <w:color w:val="000000"/>
                <w:spacing w:val="-2"/>
                <w:sz w:val="16"/>
                <w:szCs w:val="16"/>
              </w:rPr>
              <w:t>информационных    материалов    возлагается    на    председателя     Собрания депу</w:t>
            </w:r>
            <w:r w:rsidRPr="00A22723">
              <w:rPr>
                <w:color w:val="000000"/>
                <w:spacing w:val="-2"/>
                <w:sz w:val="16"/>
                <w:szCs w:val="16"/>
              </w:rPr>
              <w:softHyphen/>
            </w:r>
            <w:r w:rsidRPr="00A22723">
              <w:rPr>
                <w:color w:val="000000"/>
                <w:spacing w:val="-1"/>
                <w:sz w:val="16"/>
                <w:szCs w:val="16"/>
              </w:rPr>
              <w:t xml:space="preserve">татов </w:t>
            </w:r>
            <w:r w:rsidRPr="00A22723">
              <w:rPr>
                <w:color w:val="000000"/>
                <w:spacing w:val="-2"/>
                <w:sz w:val="16"/>
                <w:szCs w:val="16"/>
              </w:rPr>
              <w:t xml:space="preserve"> Высокского</w:t>
            </w:r>
            <w:r w:rsidRPr="00A22723">
              <w:rPr>
                <w:color w:val="000000"/>
                <w:spacing w:val="-1"/>
                <w:sz w:val="16"/>
                <w:szCs w:val="16"/>
              </w:rPr>
              <w:t xml:space="preserve"> сельсовета Медвенского района.</w:t>
            </w:r>
          </w:p>
          <w:p w:rsidR="00FE5A6A" w:rsidRPr="00A22723" w:rsidRDefault="00FE5A6A" w:rsidP="00FE5A6A">
            <w:pPr>
              <w:shd w:val="clear" w:color="auto" w:fill="FFFFFF"/>
              <w:tabs>
                <w:tab w:val="left" w:pos="758"/>
              </w:tabs>
              <w:ind w:firstLine="720"/>
              <w:jc w:val="both"/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jc w:val="both"/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rPr>
                <w:sz w:val="16"/>
                <w:szCs w:val="16"/>
              </w:rPr>
            </w:pPr>
          </w:p>
          <w:p w:rsidR="00FE5A6A" w:rsidRPr="00A22723" w:rsidRDefault="00FE5A6A" w:rsidP="00FE5A6A">
            <w:pPr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jc w:val="center"/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jc w:val="center"/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</w:p>
          <w:p w:rsidR="000109BC" w:rsidRPr="00027D02" w:rsidRDefault="000109BC" w:rsidP="000109BC">
            <w:pPr>
              <w:rPr>
                <w:sz w:val="16"/>
                <w:szCs w:val="16"/>
              </w:rPr>
            </w:pPr>
          </w:p>
          <w:p w:rsidR="004670BA" w:rsidRDefault="004670BA" w:rsidP="00E5463A">
            <w:pPr>
              <w:rPr>
                <w:sz w:val="16"/>
                <w:szCs w:val="16"/>
              </w:rPr>
            </w:pPr>
          </w:p>
          <w:p w:rsidR="004670BA" w:rsidRDefault="004670BA" w:rsidP="004670BA">
            <w:pPr>
              <w:rPr>
                <w:sz w:val="16"/>
                <w:szCs w:val="16"/>
              </w:rPr>
            </w:pPr>
          </w:p>
          <w:p w:rsidR="002A1CD9" w:rsidRDefault="002A1CD9" w:rsidP="004670BA">
            <w:pPr>
              <w:rPr>
                <w:sz w:val="16"/>
                <w:szCs w:val="16"/>
              </w:rPr>
            </w:pPr>
          </w:p>
          <w:p w:rsidR="00675F04" w:rsidRDefault="00675F04" w:rsidP="00CB7E80">
            <w:pPr>
              <w:ind w:left="494" w:firstLine="35"/>
              <w:jc w:val="both"/>
              <w:rPr>
                <w:rFonts w:ascii="Times New Roman" w:hAnsi="Times New Roman" w:cs="Times New Roman"/>
                <w:b/>
              </w:rPr>
            </w:pPr>
          </w:p>
          <w:p w:rsidR="00675F04" w:rsidRDefault="00675F04" w:rsidP="00CB7E80">
            <w:pPr>
              <w:ind w:left="494" w:firstLine="35"/>
              <w:jc w:val="both"/>
              <w:rPr>
                <w:rFonts w:ascii="Times New Roman" w:hAnsi="Times New Roman" w:cs="Times New Roman"/>
                <w:b/>
              </w:rPr>
            </w:pPr>
          </w:p>
          <w:p w:rsidR="00675F04" w:rsidRDefault="00675F04" w:rsidP="00CB7E80">
            <w:pPr>
              <w:ind w:left="494" w:firstLine="35"/>
              <w:jc w:val="both"/>
              <w:rPr>
                <w:rFonts w:ascii="Times New Roman" w:hAnsi="Times New Roman" w:cs="Times New Roman"/>
                <w:b/>
              </w:rPr>
            </w:pPr>
          </w:p>
          <w:p w:rsidR="00C71447" w:rsidRDefault="00C71447" w:rsidP="00CB7E80">
            <w:pPr>
              <w:ind w:left="494" w:firstLine="35"/>
              <w:jc w:val="both"/>
              <w:rPr>
                <w:rFonts w:ascii="Times New Roman" w:hAnsi="Times New Roman" w:cs="Times New Roman"/>
                <w:b/>
              </w:rPr>
            </w:pPr>
          </w:p>
          <w:p w:rsidR="00675F04" w:rsidRDefault="00675F04" w:rsidP="00CB7E80">
            <w:pPr>
              <w:ind w:left="494" w:firstLine="35"/>
              <w:jc w:val="both"/>
              <w:rPr>
                <w:rFonts w:ascii="Times New Roman" w:hAnsi="Times New Roman" w:cs="Times New Roman"/>
                <w:b/>
              </w:rPr>
            </w:pPr>
          </w:p>
          <w:p w:rsidR="00675F04" w:rsidRDefault="00675F04" w:rsidP="00CB7E80">
            <w:pPr>
              <w:ind w:left="494" w:firstLine="35"/>
              <w:jc w:val="both"/>
              <w:rPr>
                <w:rFonts w:ascii="Times New Roman" w:hAnsi="Times New Roman" w:cs="Times New Roman"/>
                <w:b/>
              </w:rPr>
            </w:pPr>
          </w:p>
          <w:p w:rsidR="00675F04" w:rsidRDefault="00675F04" w:rsidP="00CB7E80">
            <w:pPr>
              <w:ind w:left="494" w:firstLine="35"/>
              <w:jc w:val="both"/>
              <w:rPr>
                <w:rFonts w:ascii="Times New Roman" w:hAnsi="Times New Roman" w:cs="Times New Roman"/>
                <w:b/>
              </w:rPr>
            </w:pPr>
          </w:p>
          <w:p w:rsidR="00675F04" w:rsidRDefault="00675F04" w:rsidP="00CB7E80">
            <w:pPr>
              <w:ind w:left="494" w:firstLine="35"/>
              <w:jc w:val="both"/>
              <w:rPr>
                <w:rFonts w:ascii="Times New Roman" w:hAnsi="Times New Roman" w:cs="Times New Roman"/>
                <w:b/>
              </w:rPr>
            </w:pPr>
          </w:p>
          <w:p w:rsidR="00675F04" w:rsidRDefault="00675F04" w:rsidP="00CB7E80">
            <w:pPr>
              <w:ind w:left="494" w:firstLine="35"/>
              <w:jc w:val="both"/>
              <w:rPr>
                <w:rFonts w:ascii="Times New Roman" w:hAnsi="Times New Roman" w:cs="Times New Roman"/>
                <w:b/>
              </w:rPr>
            </w:pPr>
          </w:p>
          <w:p w:rsidR="00675F04" w:rsidRDefault="00675F04" w:rsidP="00CB7E80">
            <w:pPr>
              <w:ind w:left="494" w:firstLine="35"/>
              <w:jc w:val="both"/>
              <w:rPr>
                <w:rFonts w:ascii="Times New Roman" w:hAnsi="Times New Roman" w:cs="Times New Roman"/>
                <w:b/>
              </w:rPr>
            </w:pPr>
          </w:p>
          <w:p w:rsidR="00F47524" w:rsidRPr="00866BCC" w:rsidRDefault="00F47524" w:rsidP="00CB7E80">
            <w:pPr>
              <w:ind w:left="494" w:firstLine="35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</w:rPr>
            </w:pPr>
          </w:p>
        </w:tc>
      </w:tr>
    </w:tbl>
    <w:tbl>
      <w:tblPr>
        <w:tblStyle w:val="a7"/>
        <w:tblpPr w:leftFromText="180" w:rightFromText="180" w:vertAnchor="text" w:horzAnchor="margin" w:tblpY="-4695"/>
        <w:tblW w:w="9571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E5A6A" w:rsidTr="00FE5A6A">
        <w:tc>
          <w:tcPr>
            <w:tcW w:w="4785" w:type="dxa"/>
          </w:tcPr>
          <w:p w:rsidR="00FE5A6A" w:rsidRDefault="00FE5A6A" w:rsidP="00FE5A6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ВЕСТНИК </w:t>
            </w:r>
          </w:p>
          <w:p w:rsidR="00FE5A6A" w:rsidRDefault="00FE5A6A" w:rsidP="00FE5A6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ВЫСОКСКОГО  СЕЛЬСОВЕТА </w:t>
            </w:r>
          </w:p>
          <w:p w:rsidR="00FE5A6A" w:rsidRDefault="00FE5A6A" w:rsidP="00FE5A6A">
            <w:pPr>
              <w:pStyle w:val="Default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печатное средство массовой информации органа местного самоуправления Медвенского района </w:t>
            </w:r>
          </w:p>
          <w:p w:rsidR="00FE5A6A" w:rsidRDefault="00FE5A6A" w:rsidP="00FE5A6A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№10 от 27.10.2020 года</w:t>
            </w:r>
          </w:p>
        </w:tc>
        <w:tc>
          <w:tcPr>
            <w:tcW w:w="4786" w:type="dxa"/>
          </w:tcPr>
          <w:p w:rsidR="00FE5A6A" w:rsidRDefault="00FE5A6A" w:rsidP="00FE5A6A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Учредитель: </w:t>
            </w:r>
            <w:r>
              <w:rPr>
                <w:sz w:val="16"/>
                <w:szCs w:val="16"/>
              </w:rPr>
              <w:t xml:space="preserve">Собрание депутатов Высокского сельсовета </w:t>
            </w:r>
          </w:p>
          <w:p w:rsidR="00FE5A6A" w:rsidRDefault="00FE5A6A" w:rsidP="00FE5A6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Медвенского района Курской области; </w:t>
            </w:r>
          </w:p>
          <w:p w:rsidR="00FE5A6A" w:rsidRDefault="00FE5A6A" w:rsidP="00FE5A6A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Главный редактор: </w:t>
            </w:r>
            <w:r>
              <w:rPr>
                <w:sz w:val="16"/>
                <w:szCs w:val="16"/>
              </w:rPr>
              <w:t xml:space="preserve">Н.Г. Сотникова, заместитель главы   </w:t>
            </w:r>
          </w:p>
          <w:p w:rsidR="00FE5A6A" w:rsidRDefault="00FE5A6A" w:rsidP="00FE5A6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Администрации Высокского сельсовета Медвенского района Курской области; </w:t>
            </w:r>
          </w:p>
          <w:p w:rsidR="00FE5A6A" w:rsidRDefault="00FE5A6A" w:rsidP="00FE5A6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Вестник отпечатан на компьютерном оборудовании </w:t>
            </w:r>
          </w:p>
          <w:p w:rsidR="00FE5A6A" w:rsidRDefault="00FE5A6A" w:rsidP="00FE5A6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Администрации Высокского сельсовета Медвенского района Курской области; </w:t>
            </w:r>
          </w:p>
          <w:p w:rsidR="00FE5A6A" w:rsidRDefault="00FE5A6A" w:rsidP="00FE5A6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307043, Курская область, Медвенский район, с. </w:t>
            </w:r>
            <w:proofErr w:type="gramStart"/>
            <w:r>
              <w:rPr>
                <w:sz w:val="16"/>
                <w:szCs w:val="16"/>
              </w:rPr>
              <w:t>Высокое</w:t>
            </w:r>
            <w:proofErr w:type="gramEnd"/>
            <w:r>
              <w:rPr>
                <w:sz w:val="16"/>
                <w:szCs w:val="16"/>
              </w:rPr>
              <w:t xml:space="preserve">,130А; </w:t>
            </w:r>
          </w:p>
          <w:p w:rsidR="00FE5A6A" w:rsidRPr="00BB4BCD" w:rsidRDefault="00FE5A6A" w:rsidP="00FE5A6A">
            <w:pPr>
              <w:rPr>
                <w:bCs/>
                <w:sz w:val="32"/>
                <w:szCs w:val="32"/>
              </w:rPr>
            </w:pPr>
            <w:r w:rsidRPr="00BB4BCD">
              <w:rPr>
                <w:bCs/>
                <w:sz w:val="16"/>
                <w:szCs w:val="16"/>
              </w:rPr>
              <w:t>Тираж: 5 экз., бесплатно</w:t>
            </w:r>
          </w:p>
        </w:tc>
      </w:tr>
    </w:tbl>
    <w:p w:rsidR="00EA4FBE" w:rsidRDefault="00EA4FBE" w:rsidP="00EA4FB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1447" w:rsidRPr="00EA4FBE" w:rsidRDefault="00C71447" w:rsidP="00EA4FB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6459" w:rsidRPr="00C67963" w:rsidRDefault="00536459" w:rsidP="00723491">
      <w:pPr>
        <w:rPr>
          <w:rFonts w:ascii="Times New Roman" w:hAnsi="Times New Roman" w:cs="Times New Roman"/>
          <w:b/>
          <w:sz w:val="28"/>
          <w:szCs w:val="28"/>
        </w:rPr>
      </w:pPr>
    </w:p>
    <w:p w:rsidR="00675F04" w:rsidRPr="00C67963" w:rsidRDefault="00675F04">
      <w:pPr>
        <w:rPr>
          <w:rFonts w:ascii="Times New Roman" w:hAnsi="Times New Roman" w:cs="Times New Roman"/>
          <w:b/>
          <w:sz w:val="28"/>
          <w:szCs w:val="28"/>
        </w:rPr>
      </w:pPr>
    </w:p>
    <w:sectPr w:rsidR="00675F04" w:rsidRPr="00C67963" w:rsidSect="00D446F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D1688F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  <w:rPr>
        <w:rFonts w:cs="Times New Roman"/>
      </w:rPr>
    </w:lvl>
  </w:abstractNum>
  <w:abstractNum w:abstractNumId="3">
    <w:nsid w:val="00000003"/>
    <w:multiLevelType w:val="multilevel"/>
    <w:tmpl w:val="00000003"/>
    <w:name w:val="WW8Num3"/>
    <w:lvl w:ilvl="0">
      <w:start w:val="6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2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  <w:rPr>
        <w:rFonts w:cs="Times New Roman"/>
      </w:rPr>
    </w:lvl>
  </w:abstractNum>
  <w:abstractNum w:abstractNumId="4">
    <w:nsid w:val="30F8513D"/>
    <w:multiLevelType w:val="singleLevel"/>
    <w:tmpl w:val="8A94F906"/>
    <w:lvl w:ilvl="0">
      <w:start w:val="7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5">
    <w:nsid w:val="4B762685"/>
    <w:multiLevelType w:val="hybridMultilevel"/>
    <w:tmpl w:val="BBB6BF54"/>
    <w:lvl w:ilvl="0" w:tplc="70747568">
      <w:start w:val="1"/>
      <w:numFmt w:val="decimal"/>
      <w:pStyle w:val="1"/>
      <w:lvlText w:val="%1."/>
      <w:lvlJc w:val="left"/>
      <w:pPr>
        <w:tabs>
          <w:tab w:val="num" w:pos="540"/>
        </w:tabs>
        <w:ind w:left="54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768D3FA4"/>
    <w:multiLevelType w:val="singleLevel"/>
    <w:tmpl w:val="515A4C44"/>
    <w:lvl w:ilvl="0">
      <w:start w:val="4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C67963"/>
    <w:rsid w:val="000109BC"/>
    <w:rsid w:val="00013245"/>
    <w:rsid w:val="00014CB7"/>
    <w:rsid w:val="000243F5"/>
    <w:rsid w:val="00161E46"/>
    <w:rsid w:val="00191DA2"/>
    <w:rsid w:val="001A15DC"/>
    <w:rsid w:val="001C7B03"/>
    <w:rsid w:val="001D35F3"/>
    <w:rsid w:val="00201A90"/>
    <w:rsid w:val="002A1CD9"/>
    <w:rsid w:val="002C2590"/>
    <w:rsid w:val="002E2C6D"/>
    <w:rsid w:val="003000EA"/>
    <w:rsid w:val="003C2925"/>
    <w:rsid w:val="003E5457"/>
    <w:rsid w:val="004419A0"/>
    <w:rsid w:val="004425D5"/>
    <w:rsid w:val="00442C0E"/>
    <w:rsid w:val="00446869"/>
    <w:rsid w:val="00465F96"/>
    <w:rsid w:val="004670BA"/>
    <w:rsid w:val="00472C95"/>
    <w:rsid w:val="004760CD"/>
    <w:rsid w:val="00495591"/>
    <w:rsid w:val="00503D43"/>
    <w:rsid w:val="00536459"/>
    <w:rsid w:val="005545A7"/>
    <w:rsid w:val="005641C1"/>
    <w:rsid w:val="00567112"/>
    <w:rsid w:val="0057499C"/>
    <w:rsid w:val="005C2ED8"/>
    <w:rsid w:val="00666B01"/>
    <w:rsid w:val="00675F04"/>
    <w:rsid w:val="00723491"/>
    <w:rsid w:val="008113BC"/>
    <w:rsid w:val="008505C5"/>
    <w:rsid w:val="00866BCC"/>
    <w:rsid w:val="008C55D5"/>
    <w:rsid w:val="008F707A"/>
    <w:rsid w:val="009F16D5"/>
    <w:rsid w:val="00A520FE"/>
    <w:rsid w:val="00B0383B"/>
    <w:rsid w:val="00B16488"/>
    <w:rsid w:val="00B351C8"/>
    <w:rsid w:val="00B844D0"/>
    <w:rsid w:val="00BA51F1"/>
    <w:rsid w:val="00BB2A61"/>
    <w:rsid w:val="00BB4BCD"/>
    <w:rsid w:val="00BD1EB5"/>
    <w:rsid w:val="00C478DB"/>
    <w:rsid w:val="00C67963"/>
    <w:rsid w:val="00C71447"/>
    <w:rsid w:val="00CB7E80"/>
    <w:rsid w:val="00D114B5"/>
    <w:rsid w:val="00D13613"/>
    <w:rsid w:val="00D214FC"/>
    <w:rsid w:val="00D43C2E"/>
    <w:rsid w:val="00D446FF"/>
    <w:rsid w:val="00D615EF"/>
    <w:rsid w:val="00D86DEC"/>
    <w:rsid w:val="00DB3839"/>
    <w:rsid w:val="00DF6AB7"/>
    <w:rsid w:val="00E03EA1"/>
    <w:rsid w:val="00E137B4"/>
    <w:rsid w:val="00E17923"/>
    <w:rsid w:val="00E227CE"/>
    <w:rsid w:val="00E5463A"/>
    <w:rsid w:val="00E77E3E"/>
    <w:rsid w:val="00EA4FBE"/>
    <w:rsid w:val="00EF39D0"/>
    <w:rsid w:val="00EF64D0"/>
    <w:rsid w:val="00F21EAD"/>
    <w:rsid w:val="00F47524"/>
    <w:rsid w:val="00FA6060"/>
    <w:rsid w:val="00FD0D78"/>
    <w:rsid w:val="00FE5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613"/>
  </w:style>
  <w:style w:type="paragraph" w:styleId="1">
    <w:name w:val="heading 1"/>
    <w:basedOn w:val="a"/>
    <w:next w:val="a"/>
    <w:link w:val="10"/>
    <w:qFormat/>
    <w:rsid w:val="001D35F3"/>
    <w:pPr>
      <w:keepNext/>
      <w:numPr>
        <w:numId w:val="1"/>
      </w:numPr>
      <w:suppressAutoHyphens/>
      <w:spacing w:after="0" w:line="240" w:lineRule="auto"/>
      <w:ind w:left="0"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35F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67963"/>
    <w:rPr>
      <w:b/>
      <w:bCs/>
    </w:rPr>
  </w:style>
  <w:style w:type="paragraph" w:customStyle="1" w:styleId="ConsPlusTitle">
    <w:name w:val="ConsPlusTitle"/>
    <w:rsid w:val="00C679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Default">
    <w:name w:val="Default"/>
    <w:rsid w:val="00C679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Title"/>
    <w:basedOn w:val="a"/>
    <w:link w:val="a5"/>
    <w:qFormat/>
    <w:rsid w:val="00BB2A61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BB2A61"/>
    <w:rPr>
      <w:rFonts w:ascii="Times New Roman" w:eastAsia="Times New Roman" w:hAnsi="Times New Roman" w:cs="Times New Roman"/>
      <w:sz w:val="28"/>
      <w:szCs w:val="20"/>
    </w:rPr>
  </w:style>
  <w:style w:type="paragraph" w:customStyle="1" w:styleId="1730333e3b3e323e3a">
    <w:name w:val="З17а30г33о3eл3bо3eв32о3eк3a"/>
    <w:basedOn w:val="a"/>
    <w:next w:val="a"/>
    <w:uiPriority w:val="99"/>
    <w:rsid w:val="00BB2A61"/>
    <w:pPr>
      <w:keepNext/>
      <w:widowControl w:val="0"/>
      <w:autoSpaceDE w:val="0"/>
      <w:autoSpaceDN w:val="0"/>
      <w:adjustRightInd w:val="0"/>
      <w:spacing w:before="240" w:after="120" w:line="240" w:lineRule="auto"/>
    </w:pPr>
    <w:rPr>
      <w:rFonts w:ascii="Arial" w:eastAsia="Times New Roman" w:hAnsi="Times New Roman" w:cs="Arial"/>
      <w:kern w:val="1"/>
      <w:sz w:val="28"/>
      <w:szCs w:val="28"/>
      <w:lang w:eastAsia="zh-CN" w:bidi="hi-IN"/>
    </w:rPr>
  </w:style>
  <w:style w:type="paragraph" w:customStyle="1" w:styleId="1e413d3e323d3e3942353a4142">
    <w:name w:val="О1eс41н3dо3eв32н3dо3eй39 т42е35к3aс41т42"/>
    <w:basedOn w:val="a"/>
    <w:uiPriority w:val="99"/>
    <w:rsid w:val="00BB2A61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styleId="a6">
    <w:name w:val="No Spacing"/>
    <w:qFormat/>
    <w:rsid w:val="00BB2A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BB2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Цитата1"/>
    <w:basedOn w:val="a"/>
    <w:rsid w:val="00866BCC"/>
    <w:pPr>
      <w:suppressAutoHyphens/>
      <w:spacing w:after="0" w:line="240" w:lineRule="auto"/>
      <w:ind w:left="-180" w:right="-185" w:firstLine="889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8">
    <w:name w:val="List Paragraph"/>
    <w:basedOn w:val="a"/>
    <w:qFormat/>
    <w:rsid w:val="00866BCC"/>
    <w:pPr>
      <w:ind w:left="720"/>
      <w:contextualSpacing/>
    </w:pPr>
  </w:style>
  <w:style w:type="paragraph" w:customStyle="1" w:styleId="Standard">
    <w:name w:val="Standard"/>
    <w:rsid w:val="00866BC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val="en-US" w:eastAsia="en-US"/>
    </w:rPr>
  </w:style>
  <w:style w:type="paragraph" w:customStyle="1" w:styleId="ConsPlusNormal">
    <w:name w:val="ConsPlusNormal"/>
    <w:rsid w:val="00866BCC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Arial" w:hAnsi="Arial" w:cs="Arial"/>
      <w:kern w:val="3"/>
      <w:sz w:val="20"/>
      <w:szCs w:val="20"/>
      <w:lang w:eastAsia="zh-CN"/>
    </w:rPr>
  </w:style>
  <w:style w:type="paragraph" w:customStyle="1" w:styleId="p7">
    <w:name w:val="p7"/>
    <w:basedOn w:val="a"/>
    <w:rsid w:val="009F1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9F1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9F1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D35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ody Text"/>
    <w:basedOn w:val="a"/>
    <w:link w:val="aa"/>
    <w:rsid w:val="001D35F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1D35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1D35F3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Arial Unicode MS"/>
      <w:sz w:val="28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1D35F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Normal (Web)"/>
    <w:basedOn w:val="a"/>
    <w:uiPriority w:val="99"/>
    <w:unhideWhenUsed/>
    <w:rsid w:val="001D3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rsid w:val="001D35F3"/>
    <w:rPr>
      <w:color w:val="0000FF"/>
      <w:u w:val="single"/>
    </w:rPr>
  </w:style>
  <w:style w:type="paragraph" w:customStyle="1" w:styleId="12">
    <w:name w:val="Обычный (веб)1"/>
    <w:basedOn w:val="a"/>
    <w:rsid w:val="003000E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3">
    <w:name w:val="Абзац списка1"/>
    <w:basedOn w:val="a"/>
    <w:rsid w:val="003000EA"/>
    <w:pPr>
      <w:suppressAutoHyphens/>
      <w:ind w:left="720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51A8B-A793-4E2E-B0E8-49D975851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2860</Words>
  <Characters>16308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ZAM</cp:lastModifiedBy>
  <cp:revision>75</cp:revision>
  <cp:lastPrinted>2018-10-30T08:56:00Z</cp:lastPrinted>
  <dcterms:created xsi:type="dcterms:W3CDTF">2018-10-01T13:03:00Z</dcterms:created>
  <dcterms:modified xsi:type="dcterms:W3CDTF">2020-11-25T17:19:00Z</dcterms:modified>
</cp:coreProperties>
</file>