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963" w:rsidRDefault="00536459" w:rsidP="0057499C">
      <w:pPr>
        <w:pStyle w:val="ConsPlusTitle"/>
        <w:tabs>
          <w:tab w:val="left" w:pos="4253"/>
        </w:tabs>
        <w:ind w:right="141"/>
        <w:jc w:val="center"/>
        <w:rPr>
          <w:sz w:val="36"/>
          <w:szCs w:val="36"/>
        </w:rPr>
      </w:pPr>
      <w:r>
        <w:rPr>
          <w:sz w:val="36"/>
          <w:szCs w:val="36"/>
        </w:rPr>
        <w:t>ВЕСТНИК</w:t>
      </w:r>
    </w:p>
    <w:p w:rsidR="00C67963" w:rsidRPr="00C67963" w:rsidRDefault="0057499C" w:rsidP="0057499C">
      <w:pPr>
        <w:pStyle w:val="ConsPlusTitle"/>
        <w:tabs>
          <w:tab w:val="left" w:pos="4253"/>
        </w:tabs>
        <w:ind w:right="141"/>
        <w:jc w:val="center"/>
        <w:rPr>
          <w:b w:val="0"/>
          <w:bCs/>
          <w:sz w:val="36"/>
          <w:szCs w:val="36"/>
        </w:rPr>
      </w:pPr>
      <w:r>
        <w:rPr>
          <w:sz w:val="36"/>
          <w:szCs w:val="36"/>
        </w:rPr>
        <w:t xml:space="preserve">ВЫСОКСКОГО </w:t>
      </w:r>
      <w:r w:rsidR="00536459">
        <w:rPr>
          <w:sz w:val="36"/>
          <w:szCs w:val="36"/>
        </w:rPr>
        <w:t>СЕЛЬСОВЕТА</w:t>
      </w:r>
    </w:p>
    <w:p w:rsidR="00EF64D0" w:rsidRPr="000F2877" w:rsidRDefault="00C67963" w:rsidP="0057499C">
      <w:pPr>
        <w:pStyle w:val="ConsPlusTitle"/>
        <w:tabs>
          <w:tab w:val="left" w:pos="4253"/>
        </w:tabs>
        <w:ind w:right="141"/>
        <w:jc w:val="center"/>
        <w:rPr>
          <w:i/>
          <w:sz w:val="24"/>
          <w:szCs w:val="24"/>
        </w:rPr>
      </w:pPr>
      <w:r w:rsidRPr="000F2877">
        <w:rPr>
          <w:rStyle w:val="a3"/>
          <w:b/>
          <w:i/>
          <w:sz w:val="24"/>
          <w:szCs w:val="24"/>
        </w:rPr>
        <w:t>п</w:t>
      </w:r>
      <w:r w:rsidRPr="000F2877">
        <w:rPr>
          <w:i/>
          <w:sz w:val="24"/>
          <w:szCs w:val="24"/>
        </w:rPr>
        <w:t>ечатное средство массовой информации органа местного самоуправления</w:t>
      </w:r>
    </w:p>
    <w:p w:rsidR="00C67963" w:rsidRPr="000F2877" w:rsidRDefault="00D114B5" w:rsidP="0057499C">
      <w:pPr>
        <w:pStyle w:val="ConsPlusTitle"/>
        <w:tabs>
          <w:tab w:val="left" w:pos="4253"/>
        </w:tabs>
        <w:ind w:right="141"/>
        <w:jc w:val="center"/>
        <w:rPr>
          <w:i/>
          <w:sz w:val="24"/>
          <w:szCs w:val="24"/>
        </w:rPr>
      </w:pPr>
      <w:r w:rsidRPr="000F2877">
        <w:rPr>
          <w:i/>
          <w:sz w:val="24"/>
          <w:szCs w:val="24"/>
        </w:rPr>
        <w:t xml:space="preserve"> Высокского сельсовета </w:t>
      </w:r>
      <w:r w:rsidR="00C67963" w:rsidRPr="000F2877">
        <w:rPr>
          <w:i/>
          <w:sz w:val="24"/>
          <w:szCs w:val="24"/>
        </w:rPr>
        <w:t xml:space="preserve">Медвенского района </w:t>
      </w:r>
    </w:p>
    <w:p w:rsidR="00C67963" w:rsidRPr="00675F04" w:rsidRDefault="00C67963" w:rsidP="00C67963">
      <w:pPr>
        <w:pBdr>
          <w:bottom w:val="single" w:sz="12" w:space="1" w:color="auto"/>
        </w:pBdr>
        <w:jc w:val="right"/>
        <w:rPr>
          <w:rFonts w:ascii="Times New Roman" w:hAnsi="Times New Roman" w:cs="Times New Roman"/>
          <w:b/>
        </w:rPr>
      </w:pPr>
      <w:r w:rsidRPr="00675F04">
        <w:rPr>
          <w:rFonts w:ascii="Times New Roman" w:hAnsi="Times New Roman" w:cs="Times New Roman"/>
          <w:b/>
        </w:rPr>
        <w:t xml:space="preserve">№ </w:t>
      </w:r>
      <w:r w:rsidR="00F21EAD">
        <w:rPr>
          <w:rFonts w:ascii="Times New Roman" w:hAnsi="Times New Roman" w:cs="Times New Roman"/>
          <w:b/>
        </w:rPr>
        <w:t>1</w:t>
      </w:r>
      <w:r w:rsidR="00E34A05">
        <w:rPr>
          <w:rFonts w:ascii="Times New Roman" w:hAnsi="Times New Roman" w:cs="Times New Roman"/>
          <w:b/>
        </w:rPr>
        <w:t>1</w:t>
      </w:r>
      <w:r w:rsidR="004670BA">
        <w:rPr>
          <w:rFonts w:ascii="Times New Roman" w:hAnsi="Times New Roman" w:cs="Times New Roman"/>
          <w:b/>
        </w:rPr>
        <w:t xml:space="preserve"> </w:t>
      </w:r>
      <w:r w:rsidRPr="00675F04">
        <w:rPr>
          <w:rFonts w:ascii="Times New Roman" w:hAnsi="Times New Roman" w:cs="Times New Roman"/>
          <w:b/>
        </w:rPr>
        <w:t xml:space="preserve">от </w:t>
      </w:r>
      <w:r w:rsidR="00F21EAD">
        <w:rPr>
          <w:rFonts w:ascii="Times New Roman" w:hAnsi="Times New Roman" w:cs="Times New Roman"/>
          <w:b/>
        </w:rPr>
        <w:t>2</w:t>
      </w:r>
      <w:r w:rsidR="00E34A05">
        <w:rPr>
          <w:rFonts w:ascii="Times New Roman" w:hAnsi="Times New Roman" w:cs="Times New Roman"/>
          <w:b/>
        </w:rPr>
        <w:t>2</w:t>
      </w:r>
      <w:r w:rsidR="00503D43" w:rsidRPr="00675F04">
        <w:rPr>
          <w:rFonts w:ascii="Times New Roman" w:hAnsi="Times New Roman" w:cs="Times New Roman"/>
          <w:b/>
        </w:rPr>
        <w:t>.</w:t>
      </w:r>
      <w:r w:rsidR="00F21EAD">
        <w:rPr>
          <w:rFonts w:ascii="Times New Roman" w:hAnsi="Times New Roman" w:cs="Times New Roman"/>
          <w:b/>
        </w:rPr>
        <w:t>1</w:t>
      </w:r>
      <w:r w:rsidR="00E34A05">
        <w:rPr>
          <w:rFonts w:ascii="Times New Roman" w:hAnsi="Times New Roman" w:cs="Times New Roman"/>
          <w:b/>
        </w:rPr>
        <w:t>2</w:t>
      </w:r>
      <w:r w:rsidR="00503D43" w:rsidRPr="00675F04">
        <w:rPr>
          <w:rFonts w:ascii="Times New Roman" w:hAnsi="Times New Roman" w:cs="Times New Roman"/>
          <w:b/>
        </w:rPr>
        <w:t>.20</w:t>
      </w:r>
      <w:r w:rsidR="004670BA">
        <w:rPr>
          <w:rFonts w:ascii="Times New Roman" w:hAnsi="Times New Roman" w:cs="Times New Roman"/>
          <w:b/>
        </w:rPr>
        <w:t>20</w:t>
      </w:r>
      <w:r w:rsidR="00E5463A" w:rsidRPr="00675F04">
        <w:rPr>
          <w:rFonts w:ascii="Times New Roman" w:hAnsi="Times New Roman" w:cs="Times New Roman"/>
          <w:b/>
        </w:rPr>
        <w:t xml:space="preserve"> </w:t>
      </w:r>
      <w:r w:rsidR="002E2C6D" w:rsidRPr="00675F04">
        <w:rPr>
          <w:rFonts w:ascii="Times New Roman" w:hAnsi="Times New Roman" w:cs="Times New Roman"/>
          <w:b/>
        </w:rPr>
        <w:t>года</w:t>
      </w:r>
      <w:r w:rsidR="00503D43" w:rsidRPr="00675F04">
        <w:rPr>
          <w:rFonts w:ascii="Times New Roman" w:hAnsi="Times New Roman" w:cs="Times New Roman"/>
          <w:b/>
        </w:rPr>
        <w:t xml:space="preserve"> </w:t>
      </w:r>
    </w:p>
    <w:p w:rsidR="00C67963" w:rsidRDefault="00C67963" w:rsidP="00C67963">
      <w:pPr>
        <w:pStyle w:val="Default"/>
      </w:pPr>
    </w:p>
    <w:p w:rsidR="00C67963" w:rsidRPr="00BB2A61" w:rsidRDefault="00C67963" w:rsidP="00201A90">
      <w:pPr>
        <w:spacing w:after="0" w:line="240" w:lineRule="auto"/>
        <w:jc w:val="center"/>
        <w:rPr>
          <w:rFonts w:ascii="Times New Roman" w:hAnsi="Times New Roman" w:cs="Times New Roman"/>
          <w:b/>
          <w:bCs/>
          <w:sz w:val="24"/>
          <w:szCs w:val="24"/>
        </w:rPr>
      </w:pPr>
      <w:r w:rsidRPr="00BB2A61">
        <w:rPr>
          <w:rFonts w:ascii="Times New Roman" w:hAnsi="Times New Roman" w:cs="Times New Roman"/>
          <w:b/>
          <w:bCs/>
          <w:sz w:val="24"/>
          <w:szCs w:val="24"/>
        </w:rPr>
        <w:t>Раздел «Муниципальные правовые акты»</w:t>
      </w:r>
    </w:p>
    <w:p w:rsidR="00536459" w:rsidRDefault="00536459" w:rsidP="00201A90">
      <w:pPr>
        <w:spacing w:after="0"/>
        <w:jc w:val="center"/>
        <w:rPr>
          <w:b/>
          <w:bCs/>
          <w:sz w:val="24"/>
          <w:szCs w:val="24"/>
        </w:rPr>
      </w:pPr>
    </w:p>
    <w:tbl>
      <w:tblPr>
        <w:tblStyle w:val="a7"/>
        <w:tblW w:w="9214"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214"/>
      </w:tblGrid>
      <w:tr w:rsidR="007A78F1" w:rsidTr="007A78F1">
        <w:trPr>
          <w:trHeight w:val="7798"/>
        </w:trPr>
        <w:tc>
          <w:tcPr>
            <w:tcW w:w="9214" w:type="dxa"/>
          </w:tcPr>
          <w:p w:rsidR="007A78F1" w:rsidRPr="009F16D5" w:rsidRDefault="007A78F1" w:rsidP="00BB2A61">
            <w:pPr>
              <w:pStyle w:val="a4"/>
              <w:ind w:firstLine="0"/>
              <w:rPr>
                <w:b/>
                <w:sz w:val="20"/>
              </w:rPr>
            </w:pPr>
            <w:r w:rsidRPr="009F16D5">
              <w:rPr>
                <w:b/>
                <w:sz w:val="20"/>
              </w:rPr>
              <w:t>СОБРАНИЕ ДЕПУТАТОВ</w:t>
            </w:r>
          </w:p>
          <w:p w:rsidR="007A78F1" w:rsidRDefault="007A78F1" w:rsidP="00BB2A61">
            <w:pPr>
              <w:pStyle w:val="a4"/>
              <w:ind w:firstLine="0"/>
              <w:rPr>
                <w:b/>
                <w:sz w:val="20"/>
              </w:rPr>
            </w:pPr>
            <w:r>
              <w:rPr>
                <w:b/>
                <w:sz w:val="20"/>
              </w:rPr>
              <w:t xml:space="preserve">ВЫСОКСКОГО </w:t>
            </w:r>
            <w:r w:rsidRPr="009F16D5">
              <w:rPr>
                <w:b/>
                <w:sz w:val="20"/>
              </w:rPr>
              <w:t>СЕЛЬСОВЕТА</w:t>
            </w:r>
          </w:p>
          <w:p w:rsidR="007C54A2" w:rsidRPr="009F16D5" w:rsidRDefault="007C54A2" w:rsidP="00BB2A61">
            <w:pPr>
              <w:pStyle w:val="a4"/>
              <w:ind w:firstLine="0"/>
              <w:rPr>
                <w:b/>
                <w:sz w:val="20"/>
              </w:rPr>
            </w:pPr>
          </w:p>
          <w:p w:rsidR="007C54A2" w:rsidRDefault="007A78F1" w:rsidP="003000EA">
            <w:pPr>
              <w:jc w:val="center"/>
              <w:rPr>
                <w:rFonts w:ascii="Times New Roman" w:hAnsi="Times New Roman" w:cs="Times New Roman"/>
                <w:sz w:val="18"/>
                <w:szCs w:val="18"/>
              </w:rPr>
            </w:pPr>
            <w:r w:rsidRPr="009F16D5">
              <w:rPr>
                <w:rFonts w:ascii="Times New Roman" w:eastAsia="Times New Roman" w:hAnsi="Times New Roman" w:cs="Times New Roman"/>
                <w:b/>
                <w:sz w:val="20"/>
                <w:szCs w:val="20"/>
              </w:rPr>
              <w:t>РЕШЕНИ</w:t>
            </w:r>
            <w:r>
              <w:rPr>
                <w:rFonts w:ascii="Times New Roman" w:eastAsia="Times New Roman" w:hAnsi="Times New Roman" w:cs="Times New Roman"/>
                <w:b/>
                <w:sz w:val="20"/>
                <w:szCs w:val="20"/>
              </w:rPr>
              <w:t>Е</w:t>
            </w:r>
            <w:r w:rsidRPr="009F16D5">
              <w:rPr>
                <w:rFonts w:ascii="Times New Roman" w:hAnsi="Times New Roman" w:cs="Times New Roman"/>
                <w:sz w:val="18"/>
                <w:szCs w:val="18"/>
              </w:rPr>
              <w:t xml:space="preserve"> </w:t>
            </w:r>
          </w:p>
          <w:p w:rsidR="007C54A2" w:rsidRPr="007C54A2" w:rsidRDefault="007C54A2" w:rsidP="003000EA">
            <w:pPr>
              <w:jc w:val="center"/>
              <w:rPr>
                <w:rFonts w:ascii="Times New Roman" w:hAnsi="Times New Roman" w:cs="Times New Roman"/>
                <w:sz w:val="16"/>
                <w:szCs w:val="16"/>
              </w:rPr>
            </w:pPr>
          </w:p>
          <w:p w:rsidR="007A78F1" w:rsidRPr="007C54A2" w:rsidRDefault="007C54A2" w:rsidP="007C54A2">
            <w:pPr>
              <w:rPr>
                <w:rFonts w:ascii="Times New Roman" w:eastAsia="Times New Roman" w:hAnsi="Times New Roman" w:cs="Times New Roman"/>
                <w:b/>
              </w:rPr>
            </w:pPr>
            <w:r>
              <w:rPr>
                <w:rFonts w:ascii="Times New Roman" w:hAnsi="Times New Roman" w:cs="Times New Roman"/>
                <w:b/>
              </w:rPr>
              <w:t xml:space="preserve">                                                     </w:t>
            </w:r>
            <w:r w:rsidRPr="007C54A2">
              <w:rPr>
                <w:rFonts w:ascii="Times New Roman" w:hAnsi="Times New Roman" w:cs="Times New Roman"/>
                <w:b/>
              </w:rPr>
              <w:t>от</w:t>
            </w:r>
            <w:r>
              <w:rPr>
                <w:rFonts w:ascii="Times New Roman" w:hAnsi="Times New Roman" w:cs="Times New Roman"/>
                <w:b/>
              </w:rPr>
              <w:t xml:space="preserve"> </w:t>
            </w:r>
            <w:r w:rsidRPr="007C54A2">
              <w:rPr>
                <w:rFonts w:ascii="Times New Roman" w:hAnsi="Times New Roman" w:cs="Times New Roman"/>
                <w:b/>
              </w:rPr>
              <w:t>21.12.2020 года</w:t>
            </w:r>
            <w:r>
              <w:rPr>
                <w:rFonts w:ascii="Times New Roman" w:hAnsi="Times New Roman" w:cs="Times New Roman"/>
                <w:b/>
              </w:rPr>
              <w:t xml:space="preserve">   </w:t>
            </w:r>
            <w:r w:rsidRPr="007C54A2">
              <w:rPr>
                <w:rFonts w:ascii="Times New Roman" w:hAnsi="Times New Roman" w:cs="Times New Roman"/>
                <w:b/>
              </w:rPr>
              <w:t xml:space="preserve"> </w:t>
            </w:r>
            <w:r w:rsidR="000667FF">
              <w:rPr>
                <w:rFonts w:ascii="Times New Roman" w:hAnsi="Times New Roman" w:cs="Times New Roman"/>
                <w:b/>
              </w:rPr>
              <w:t xml:space="preserve">      </w:t>
            </w:r>
            <w:r w:rsidRPr="007C54A2">
              <w:rPr>
                <w:rFonts w:ascii="Times New Roman" w:hAnsi="Times New Roman" w:cs="Times New Roman"/>
                <w:b/>
              </w:rPr>
              <w:t>№5/42</w:t>
            </w:r>
            <w:r w:rsidR="007A78F1" w:rsidRPr="007C54A2">
              <w:rPr>
                <w:rFonts w:ascii="Times New Roman" w:hAnsi="Times New Roman" w:cs="Times New Roman"/>
                <w:b/>
              </w:rPr>
              <w:t xml:space="preserve">            </w:t>
            </w:r>
          </w:p>
          <w:p w:rsidR="007A78F1" w:rsidRPr="00766AFB" w:rsidRDefault="007A78F1" w:rsidP="00E227CE">
            <w:pPr>
              <w:jc w:val="center"/>
              <w:rPr>
                <w:b/>
                <w:sz w:val="16"/>
                <w:szCs w:val="16"/>
              </w:rPr>
            </w:pPr>
          </w:p>
          <w:p w:rsidR="007A78F1" w:rsidRDefault="007A78F1" w:rsidP="007A78F1">
            <w:pPr>
              <w:rPr>
                <w:rFonts w:ascii="Calibri" w:eastAsia="Times New Roman" w:hAnsi="Calibri" w:cs="Times New Roman"/>
                <w:sz w:val="16"/>
                <w:szCs w:val="16"/>
              </w:rPr>
            </w:pPr>
            <w:r w:rsidRPr="00766AFB">
              <w:rPr>
                <w:b/>
                <w:sz w:val="16"/>
                <w:szCs w:val="16"/>
              </w:rPr>
              <w:t xml:space="preserve"> </w:t>
            </w:r>
          </w:p>
          <w:p w:rsidR="000F2877" w:rsidRPr="00742B11" w:rsidRDefault="00E34A05" w:rsidP="000F2877">
            <w:pPr>
              <w:pStyle w:val="Heading"/>
              <w:tabs>
                <w:tab w:val="left" w:pos="3261"/>
              </w:tabs>
              <w:ind w:left="284"/>
              <w:jc w:val="center"/>
              <w:rPr>
                <w:rFonts w:ascii="Times New Roman" w:hAnsi="Times New Roman" w:cs="Times New Roman"/>
                <w:bCs w:val="0"/>
                <w:sz w:val="20"/>
                <w:szCs w:val="20"/>
              </w:rPr>
            </w:pPr>
            <w:r>
              <w:rPr>
                <w:rFonts w:ascii="Calibri" w:eastAsia="Times New Roman" w:hAnsi="Calibri" w:cs="Times New Roman"/>
                <w:sz w:val="16"/>
                <w:szCs w:val="16"/>
              </w:rPr>
              <w:t xml:space="preserve"> </w:t>
            </w:r>
            <w:r w:rsidR="000F2877" w:rsidRPr="00742B11">
              <w:rPr>
                <w:rFonts w:ascii="Times New Roman" w:hAnsi="Times New Roman" w:cs="Times New Roman"/>
                <w:bCs w:val="0"/>
                <w:sz w:val="20"/>
                <w:szCs w:val="20"/>
              </w:rPr>
              <w:t xml:space="preserve">О бюджете муниципального образования «Высокский сельсовет» Медвенского района Курской области на 2021 год </w:t>
            </w:r>
            <w:r w:rsidR="000F2877" w:rsidRPr="00742B11">
              <w:rPr>
                <w:rFonts w:ascii="Times New Roman" w:hAnsi="Times New Roman" w:cs="Times New Roman"/>
                <w:sz w:val="20"/>
                <w:szCs w:val="20"/>
              </w:rPr>
              <w:t>и</w:t>
            </w:r>
            <w:r w:rsidR="000F2877" w:rsidRPr="00742B11">
              <w:rPr>
                <w:rFonts w:ascii="Times New Roman" w:hAnsi="Times New Roman" w:cs="Times New Roman"/>
                <w:bCs w:val="0"/>
                <w:sz w:val="20"/>
                <w:szCs w:val="20"/>
              </w:rPr>
              <w:t xml:space="preserve"> </w:t>
            </w:r>
            <w:r w:rsidR="000F2877" w:rsidRPr="00742B11">
              <w:rPr>
                <w:rFonts w:ascii="Times New Roman" w:hAnsi="Times New Roman" w:cs="Times New Roman"/>
                <w:sz w:val="20"/>
                <w:szCs w:val="20"/>
              </w:rPr>
              <w:t>плановый период 2022 и 2023 годов»</w:t>
            </w:r>
          </w:p>
          <w:p w:rsidR="000F2877" w:rsidRPr="00742B11" w:rsidRDefault="000F2877" w:rsidP="000F2877">
            <w:pPr>
              <w:tabs>
                <w:tab w:val="left" w:pos="3261"/>
              </w:tabs>
              <w:ind w:left="284" w:firstLine="851"/>
              <w:jc w:val="both"/>
              <w:rPr>
                <w:rFonts w:ascii="Times New Roman" w:hAnsi="Times New Roman" w:cs="Times New Roman"/>
                <w:color w:val="000000"/>
                <w:sz w:val="20"/>
                <w:szCs w:val="20"/>
              </w:rPr>
            </w:pPr>
          </w:p>
          <w:p w:rsidR="000F2877" w:rsidRPr="00742B11" w:rsidRDefault="000F2877" w:rsidP="000F2877">
            <w:pPr>
              <w:tabs>
                <w:tab w:val="left" w:pos="3261"/>
              </w:tabs>
              <w:ind w:left="284" w:firstLine="851"/>
              <w:jc w:val="both"/>
              <w:rPr>
                <w:rFonts w:ascii="Times New Roman" w:hAnsi="Times New Roman" w:cs="Times New Roman"/>
                <w:color w:val="000000"/>
                <w:sz w:val="20"/>
                <w:szCs w:val="20"/>
              </w:rPr>
            </w:pPr>
            <w:r w:rsidRPr="00742B11">
              <w:rPr>
                <w:rFonts w:ascii="Times New Roman" w:hAnsi="Times New Roman" w:cs="Times New Roman"/>
                <w:color w:val="000000"/>
                <w:sz w:val="20"/>
                <w:szCs w:val="20"/>
              </w:rPr>
              <w:t>В соответствии с Бюджетным кодексом Российской Федерации, Федеральным законом от 06.10.2003г. N 131-ФЗ "Об общих принципах организации местного самоуправления в Российской Федерации", Уставом муниципального образования "Высокский сельсовет" Медвенского района Курской области Собрание депутатов Высокского сельсовета Медвенского района Курской области РЕШИЛО:</w:t>
            </w:r>
          </w:p>
          <w:p w:rsidR="000F2877" w:rsidRPr="00742B11" w:rsidRDefault="000F2877" w:rsidP="000F2877">
            <w:pPr>
              <w:tabs>
                <w:tab w:val="left" w:pos="3261"/>
              </w:tabs>
              <w:ind w:left="284" w:firstLine="709"/>
              <w:jc w:val="both"/>
              <w:rPr>
                <w:rFonts w:ascii="Times New Roman" w:hAnsi="Times New Roman" w:cs="Times New Roman"/>
                <w:color w:val="000000"/>
                <w:sz w:val="20"/>
                <w:szCs w:val="20"/>
              </w:rPr>
            </w:pPr>
          </w:p>
          <w:p w:rsidR="000F2877" w:rsidRPr="00742B11" w:rsidRDefault="000F2877" w:rsidP="000F2877">
            <w:pPr>
              <w:tabs>
                <w:tab w:val="left" w:pos="3261"/>
              </w:tabs>
              <w:ind w:left="284"/>
              <w:rPr>
                <w:rFonts w:ascii="Times New Roman" w:hAnsi="Times New Roman" w:cs="Times New Roman"/>
                <w:b/>
                <w:color w:val="000000"/>
                <w:sz w:val="20"/>
                <w:szCs w:val="20"/>
              </w:rPr>
            </w:pPr>
            <w:r w:rsidRPr="00742B11">
              <w:rPr>
                <w:rFonts w:ascii="Times New Roman" w:hAnsi="Times New Roman" w:cs="Times New Roman"/>
                <w:b/>
                <w:color w:val="000000"/>
                <w:sz w:val="20"/>
                <w:szCs w:val="20"/>
              </w:rPr>
              <w:t>Статья 1. Основные характеристики бюджета муниципального образования «Высокский сельсовет» Медвенского района Курской области</w:t>
            </w:r>
          </w:p>
          <w:p w:rsidR="000F2877" w:rsidRPr="00742B11" w:rsidRDefault="000F2877" w:rsidP="000F2877">
            <w:pPr>
              <w:tabs>
                <w:tab w:val="left" w:pos="3261"/>
              </w:tabs>
              <w:ind w:left="284" w:firstLine="225"/>
              <w:rPr>
                <w:rFonts w:ascii="Times New Roman" w:hAnsi="Times New Roman" w:cs="Times New Roman"/>
                <w:b/>
                <w:color w:val="000000"/>
                <w:sz w:val="20"/>
                <w:szCs w:val="20"/>
              </w:rPr>
            </w:pPr>
          </w:p>
          <w:p w:rsidR="000F2877" w:rsidRPr="00742B11" w:rsidRDefault="000F2877" w:rsidP="000F2877">
            <w:pPr>
              <w:pStyle w:val="ad"/>
              <w:tabs>
                <w:tab w:val="left" w:pos="3261"/>
              </w:tabs>
              <w:ind w:left="284" w:firstLine="851"/>
              <w:rPr>
                <w:rFonts w:ascii="Times New Roman" w:hAnsi="Times New Roman" w:cs="Times New Roman"/>
                <w:sz w:val="20"/>
                <w:szCs w:val="20"/>
              </w:rPr>
            </w:pPr>
            <w:r w:rsidRPr="00742B11">
              <w:rPr>
                <w:rFonts w:ascii="Times New Roman" w:hAnsi="Times New Roman" w:cs="Times New Roman"/>
                <w:sz w:val="20"/>
                <w:szCs w:val="20"/>
              </w:rPr>
              <w:t>1. Утвердить основные характеристики бюджета муниципального образования "Высокский сельсовет" Медвенского района Курской области на 2021 год:</w:t>
            </w:r>
          </w:p>
          <w:p w:rsidR="000F2877" w:rsidRPr="00742B11" w:rsidRDefault="000F2877" w:rsidP="000F2877">
            <w:pPr>
              <w:tabs>
                <w:tab w:val="left" w:pos="3261"/>
              </w:tabs>
              <w:ind w:left="284" w:firstLine="567"/>
              <w:jc w:val="both"/>
              <w:rPr>
                <w:rFonts w:ascii="Times New Roman" w:hAnsi="Times New Roman" w:cs="Times New Roman"/>
                <w:color w:val="000000"/>
                <w:sz w:val="20"/>
                <w:szCs w:val="20"/>
              </w:rPr>
            </w:pPr>
            <w:r w:rsidRPr="00742B11">
              <w:rPr>
                <w:rFonts w:ascii="Times New Roman" w:hAnsi="Times New Roman" w:cs="Times New Roman"/>
                <w:color w:val="000000"/>
                <w:sz w:val="20"/>
                <w:szCs w:val="20"/>
              </w:rPr>
              <w:t>прогнозируемый общий объем доходов бюджета муниципального образования в сумме 3 751 798 рублей 00 копеек;</w:t>
            </w:r>
          </w:p>
          <w:p w:rsidR="000F2877" w:rsidRPr="00742B11" w:rsidRDefault="000F2877" w:rsidP="000F2877">
            <w:pPr>
              <w:tabs>
                <w:tab w:val="left" w:pos="3261"/>
              </w:tabs>
              <w:ind w:left="284" w:firstLine="567"/>
              <w:jc w:val="both"/>
              <w:rPr>
                <w:rFonts w:ascii="Times New Roman" w:hAnsi="Times New Roman" w:cs="Times New Roman"/>
                <w:color w:val="000000"/>
                <w:sz w:val="20"/>
                <w:szCs w:val="20"/>
              </w:rPr>
            </w:pPr>
            <w:r w:rsidRPr="00742B11">
              <w:rPr>
                <w:rFonts w:ascii="Times New Roman" w:hAnsi="Times New Roman" w:cs="Times New Roman"/>
                <w:color w:val="000000"/>
                <w:sz w:val="20"/>
                <w:szCs w:val="20"/>
              </w:rPr>
              <w:t>общий объем расходов бюджета муниципального образования в сумме 3 961 933 рубля 00 копеек;</w:t>
            </w:r>
          </w:p>
          <w:p w:rsidR="000F2877" w:rsidRPr="00742B11" w:rsidRDefault="000F2877" w:rsidP="000F2877">
            <w:pPr>
              <w:tabs>
                <w:tab w:val="left" w:pos="3261"/>
              </w:tabs>
              <w:ind w:left="284" w:firstLine="567"/>
              <w:jc w:val="both"/>
              <w:rPr>
                <w:rFonts w:ascii="Times New Roman" w:hAnsi="Times New Roman" w:cs="Times New Roman"/>
                <w:color w:val="000000"/>
                <w:sz w:val="20"/>
                <w:szCs w:val="20"/>
              </w:rPr>
            </w:pPr>
            <w:r w:rsidRPr="00742B11">
              <w:rPr>
                <w:rFonts w:ascii="Times New Roman" w:hAnsi="Times New Roman" w:cs="Times New Roman"/>
                <w:color w:val="000000"/>
                <w:sz w:val="20"/>
                <w:szCs w:val="20"/>
              </w:rPr>
              <w:t>прогнозируемый дефицит бюджета муниципального образования в сумме 210 135 рублей 00 копеек;</w:t>
            </w:r>
          </w:p>
          <w:p w:rsidR="000F2877" w:rsidRPr="00742B11" w:rsidRDefault="000F2877" w:rsidP="000F2877">
            <w:pPr>
              <w:tabs>
                <w:tab w:val="left" w:pos="3261"/>
              </w:tabs>
              <w:ind w:left="284" w:firstLine="709"/>
              <w:jc w:val="both"/>
              <w:rPr>
                <w:rFonts w:ascii="Times New Roman" w:hAnsi="Times New Roman" w:cs="Times New Roman"/>
                <w:sz w:val="20"/>
                <w:szCs w:val="20"/>
              </w:rPr>
            </w:pPr>
            <w:r w:rsidRPr="00742B11">
              <w:rPr>
                <w:rFonts w:ascii="Times New Roman" w:hAnsi="Times New Roman" w:cs="Times New Roman"/>
                <w:sz w:val="20"/>
                <w:szCs w:val="20"/>
              </w:rPr>
              <w:t xml:space="preserve">2. Утвердить основные характеристики бюджета </w:t>
            </w:r>
            <w:r w:rsidRPr="00742B11">
              <w:rPr>
                <w:rFonts w:ascii="Times New Roman" w:hAnsi="Times New Roman" w:cs="Times New Roman"/>
                <w:color w:val="000000"/>
                <w:sz w:val="20"/>
                <w:szCs w:val="20"/>
              </w:rPr>
              <w:t xml:space="preserve">муниципального образования </w:t>
            </w:r>
            <w:r w:rsidRPr="00742B11">
              <w:rPr>
                <w:rFonts w:ascii="Times New Roman" w:hAnsi="Times New Roman" w:cs="Times New Roman"/>
                <w:sz w:val="20"/>
                <w:szCs w:val="20"/>
              </w:rPr>
              <w:t>на 2022 год и 2023 годы:</w:t>
            </w:r>
          </w:p>
          <w:p w:rsidR="000F2877" w:rsidRPr="00742B11" w:rsidRDefault="000F2877" w:rsidP="000F2877">
            <w:pPr>
              <w:pStyle w:val="a9"/>
              <w:tabs>
                <w:tab w:val="left" w:pos="3261"/>
              </w:tabs>
              <w:spacing w:after="0"/>
              <w:ind w:left="284" w:firstLine="567"/>
              <w:jc w:val="both"/>
              <w:rPr>
                <w:sz w:val="20"/>
                <w:szCs w:val="20"/>
              </w:rPr>
            </w:pPr>
            <w:r w:rsidRPr="00742B11">
              <w:rPr>
                <w:sz w:val="20"/>
                <w:szCs w:val="20"/>
              </w:rPr>
              <w:t xml:space="preserve">прогнозируемый общий объем доходов бюджета </w:t>
            </w:r>
            <w:r w:rsidRPr="00742B11">
              <w:rPr>
                <w:color w:val="000000"/>
                <w:sz w:val="20"/>
                <w:szCs w:val="20"/>
              </w:rPr>
              <w:t>муниципального образования</w:t>
            </w:r>
          </w:p>
          <w:p w:rsidR="000F2877" w:rsidRPr="00742B11" w:rsidRDefault="000F2877" w:rsidP="000F2877">
            <w:pPr>
              <w:pStyle w:val="a9"/>
              <w:tabs>
                <w:tab w:val="left" w:pos="3261"/>
              </w:tabs>
              <w:spacing w:after="0"/>
              <w:ind w:left="284" w:firstLine="851"/>
              <w:jc w:val="both"/>
              <w:rPr>
                <w:sz w:val="20"/>
                <w:szCs w:val="20"/>
              </w:rPr>
            </w:pPr>
            <w:r w:rsidRPr="00742B11">
              <w:rPr>
                <w:sz w:val="20"/>
                <w:szCs w:val="20"/>
              </w:rPr>
              <w:t xml:space="preserve"> на 2022 год в сумме 3 119 507 рублей, </w:t>
            </w:r>
          </w:p>
          <w:p w:rsidR="000F2877" w:rsidRPr="00742B11" w:rsidRDefault="000F2877" w:rsidP="000F2877">
            <w:pPr>
              <w:pStyle w:val="31"/>
              <w:tabs>
                <w:tab w:val="left" w:pos="3261"/>
              </w:tabs>
              <w:ind w:left="284" w:firstLine="851"/>
              <w:jc w:val="both"/>
              <w:rPr>
                <w:sz w:val="20"/>
                <w:szCs w:val="20"/>
                <w:lang w:val="ru-RU"/>
              </w:rPr>
            </w:pPr>
            <w:r w:rsidRPr="00742B11">
              <w:rPr>
                <w:sz w:val="20"/>
                <w:szCs w:val="20"/>
                <w:lang w:val="ru-RU"/>
              </w:rPr>
              <w:t xml:space="preserve"> на 2023 год в сумме 3 048 253 рубля,</w:t>
            </w:r>
          </w:p>
          <w:p w:rsidR="000F2877" w:rsidRPr="00742B11" w:rsidRDefault="000F2877" w:rsidP="000F2877">
            <w:pPr>
              <w:pStyle w:val="2"/>
              <w:tabs>
                <w:tab w:val="left" w:pos="3261"/>
              </w:tabs>
              <w:ind w:left="284"/>
              <w:jc w:val="both"/>
              <w:rPr>
                <w:sz w:val="20"/>
                <w:szCs w:val="20"/>
                <w:lang w:val="ru-RU"/>
              </w:rPr>
            </w:pPr>
            <w:r w:rsidRPr="00742B11">
              <w:rPr>
                <w:sz w:val="20"/>
                <w:szCs w:val="20"/>
                <w:lang w:val="ru-RU"/>
              </w:rPr>
              <w:t xml:space="preserve">     общий объем расходов бюджета </w:t>
            </w:r>
            <w:r w:rsidRPr="00742B11">
              <w:rPr>
                <w:color w:val="000000"/>
                <w:sz w:val="20"/>
                <w:szCs w:val="20"/>
                <w:lang w:val="ru-RU"/>
              </w:rPr>
              <w:t>муниципального образования</w:t>
            </w:r>
          </w:p>
          <w:p w:rsidR="000F2877" w:rsidRPr="00742B11" w:rsidRDefault="000F2877" w:rsidP="000F2877">
            <w:pPr>
              <w:pStyle w:val="a9"/>
              <w:tabs>
                <w:tab w:val="left" w:pos="3261"/>
              </w:tabs>
              <w:spacing w:after="0"/>
              <w:ind w:left="284" w:firstLine="851"/>
              <w:jc w:val="both"/>
              <w:rPr>
                <w:sz w:val="20"/>
                <w:szCs w:val="20"/>
              </w:rPr>
            </w:pPr>
            <w:r w:rsidRPr="00742B11">
              <w:rPr>
                <w:sz w:val="20"/>
                <w:szCs w:val="20"/>
              </w:rPr>
              <w:t xml:space="preserve"> на 2022 год в сумме 3 330 552 рублей 00 копеек,</w:t>
            </w:r>
          </w:p>
          <w:p w:rsidR="000F2877" w:rsidRPr="00742B11" w:rsidRDefault="000F2877" w:rsidP="000F2877">
            <w:pPr>
              <w:pStyle w:val="a9"/>
              <w:tabs>
                <w:tab w:val="left" w:pos="3261"/>
              </w:tabs>
              <w:spacing w:after="0"/>
              <w:ind w:left="284" w:firstLine="851"/>
              <w:jc w:val="both"/>
              <w:rPr>
                <w:sz w:val="20"/>
                <w:szCs w:val="20"/>
              </w:rPr>
            </w:pPr>
            <w:r w:rsidRPr="00742B11">
              <w:rPr>
                <w:sz w:val="20"/>
                <w:szCs w:val="20"/>
              </w:rPr>
              <w:t>в том числе условно утвержденные расходы в сумме 82 263 рублей 80 копеек</w:t>
            </w:r>
          </w:p>
          <w:p w:rsidR="000F2877" w:rsidRPr="00742B11" w:rsidRDefault="000F2877" w:rsidP="000F2877">
            <w:pPr>
              <w:pStyle w:val="a9"/>
              <w:tabs>
                <w:tab w:val="left" w:pos="3261"/>
              </w:tabs>
              <w:spacing w:after="0"/>
              <w:ind w:left="284" w:firstLine="851"/>
              <w:jc w:val="both"/>
              <w:rPr>
                <w:sz w:val="20"/>
                <w:szCs w:val="20"/>
              </w:rPr>
            </w:pPr>
            <w:r w:rsidRPr="00742B11">
              <w:rPr>
                <w:sz w:val="20"/>
                <w:szCs w:val="20"/>
              </w:rPr>
              <w:t xml:space="preserve"> на 2023 год в сумме 3 260 170 рублей 00 копеек.</w:t>
            </w:r>
          </w:p>
          <w:p w:rsidR="000F2877" w:rsidRPr="00742B11" w:rsidRDefault="000F2877" w:rsidP="000F2877">
            <w:pPr>
              <w:pStyle w:val="a9"/>
              <w:tabs>
                <w:tab w:val="left" w:pos="3261"/>
              </w:tabs>
              <w:spacing w:after="0"/>
              <w:ind w:left="284" w:firstLine="851"/>
              <w:jc w:val="both"/>
              <w:rPr>
                <w:sz w:val="20"/>
                <w:szCs w:val="20"/>
              </w:rPr>
            </w:pPr>
            <w:r w:rsidRPr="00742B11">
              <w:rPr>
                <w:sz w:val="20"/>
                <w:szCs w:val="20"/>
              </w:rPr>
              <w:t>в том числе условно утвержденные расходы в сумме 163 008 рублей 50 копеек</w:t>
            </w:r>
          </w:p>
          <w:p w:rsidR="000F2877" w:rsidRPr="00742B11" w:rsidRDefault="000F2877" w:rsidP="000F2877">
            <w:pPr>
              <w:pStyle w:val="a9"/>
              <w:tabs>
                <w:tab w:val="left" w:pos="3261"/>
              </w:tabs>
              <w:spacing w:after="0"/>
              <w:ind w:left="284" w:firstLine="851"/>
              <w:jc w:val="both"/>
              <w:rPr>
                <w:color w:val="000000"/>
                <w:sz w:val="20"/>
                <w:szCs w:val="20"/>
              </w:rPr>
            </w:pPr>
            <w:r w:rsidRPr="00742B11">
              <w:rPr>
                <w:color w:val="000000"/>
                <w:sz w:val="20"/>
                <w:szCs w:val="20"/>
              </w:rPr>
              <w:t xml:space="preserve"> прогнозируемый дефицит бюджета муниципального образования </w:t>
            </w:r>
          </w:p>
          <w:p w:rsidR="000F2877" w:rsidRPr="00742B11" w:rsidRDefault="000F2877" w:rsidP="000F2877">
            <w:pPr>
              <w:pStyle w:val="a9"/>
              <w:tabs>
                <w:tab w:val="left" w:pos="3261"/>
              </w:tabs>
              <w:spacing w:after="0"/>
              <w:ind w:left="284" w:firstLine="851"/>
              <w:jc w:val="both"/>
              <w:rPr>
                <w:sz w:val="20"/>
                <w:szCs w:val="20"/>
              </w:rPr>
            </w:pPr>
            <w:r w:rsidRPr="00742B11">
              <w:rPr>
                <w:color w:val="000000"/>
                <w:sz w:val="20"/>
                <w:szCs w:val="20"/>
              </w:rPr>
              <w:t xml:space="preserve"> </w:t>
            </w:r>
            <w:r w:rsidRPr="00742B11">
              <w:rPr>
                <w:sz w:val="20"/>
                <w:szCs w:val="20"/>
              </w:rPr>
              <w:t>на 2022 год в сумме 211 045 рублей 00 копеек,</w:t>
            </w:r>
          </w:p>
          <w:p w:rsidR="000F2877" w:rsidRPr="00742B11" w:rsidRDefault="000F2877" w:rsidP="000F2877">
            <w:pPr>
              <w:pStyle w:val="a9"/>
              <w:tabs>
                <w:tab w:val="left" w:pos="3261"/>
              </w:tabs>
              <w:spacing w:after="0"/>
              <w:ind w:left="284" w:firstLine="851"/>
              <w:jc w:val="both"/>
              <w:rPr>
                <w:sz w:val="20"/>
                <w:szCs w:val="20"/>
              </w:rPr>
            </w:pPr>
            <w:r w:rsidRPr="00742B11">
              <w:rPr>
                <w:sz w:val="20"/>
                <w:szCs w:val="20"/>
              </w:rPr>
              <w:t xml:space="preserve"> на 2023 год в сумме 211 917 рубля 00 копеек.</w:t>
            </w:r>
          </w:p>
          <w:p w:rsidR="000F2877" w:rsidRPr="00742B11" w:rsidRDefault="000F2877" w:rsidP="000F2877">
            <w:pPr>
              <w:tabs>
                <w:tab w:val="left" w:pos="3261"/>
              </w:tabs>
              <w:ind w:left="284"/>
              <w:rPr>
                <w:rFonts w:ascii="Times New Roman" w:hAnsi="Times New Roman" w:cs="Times New Roman"/>
                <w:b/>
                <w:sz w:val="20"/>
                <w:szCs w:val="20"/>
              </w:rPr>
            </w:pPr>
            <w:r w:rsidRPr="00742B11">
              <w:rPr>
                <w:rFonts w:ascii="Times New Roman" w:hAnsi="Times New Roman" w:cs="Times New Roman"/>
                <w:b/>
                <w:sz w:val="20"/>
                <w:szCs w:val="20"/>
              </w:rPr>
              <w:t>Статья 2. Источники финансирования дефицита бюджета муниципального образования «Высокский сельсовет» Медвенского района Курской области</w:t>
            </w:r>
          </w:p>
          <w:p w:rsidR="000F2877" w:rsidRPr="00742B11" w:rsidRDefault="000F2877" w:rsidP="000F2877">
            <w:pPr>
              <w:tabs>
                <w:tab w:val="left" w:pos="3261"/>
              </w:tabs>
              <w:ind w:left="284"/>
              <w:jc w:val="both"/>
              <w:rPr>
                <w:rFonts w:ascii="Times New Roman" w:hAnsi="Times New Roman" w:cs="Times New Roman"/>
                <w:color w:val="000000"/>
                <w:sz w:val="20"/>
                <w:szCs w:val="20"/>
              </w:rPr>
            </w:pPr>
          </w:p>
          <w:p w:rsidR="000F2877" w:rsidRPr="00742B11" w:rsidRDefault="000F2877" w:rsidP="000F2877">
            <w:pPr>
              <w:tabs>
                <w:tab w:val="left" w:pos="3261"/>
              </w:tabs>
              <w:ind w:left="284" w:firstLine="709"/>
              <w:jc w:val="both"/>
              <w:rPr>
                <w:rFonts w:ascii="Times New Roman" w:hAnsi="Times New Roman" w:cs="Times New Roman"/>
                <w:color w:val="000000"/>
                <w:sz w:val="20"/>
                <w:szCs w:val="20"/>
              </w:rPr>
            </w:pPr>
            <w:r w:rsidRPr="00742B11">
              <w:rPr>
                <w:rFonts w:ascii="Times New Roman" w:hAnsi="Times New Roman" w:cs="Times New Roman"/>
                <w:color w:val="000000"/>
                <w:sz w:val="20"/>
                <w:szCs w:val="20"/>
              </w:rPr>
              <w:t>Утвердить источники финансирования дефицита бюджета муниципального образования «Высокский сельсовет»</w:t>
            </w:r>
            <w:r w:rsidRPr="00742B11">
              <w:rPr>
                <w:rFonts w:ascii="Times New Roman" w:hAnsi="Times New Roman" w:cs="Times New Roman"/>
                <w:sz w:val="20"/>
                <w:szCs w:val="20"/>
              </w:rPr>
              <w:t xml:space="preserve"> Медвенского района Курской области</w:t>
            </w:r>
            <w:r w:rsidRPr="00742B11">
              <w:rPr>
                <w:rFonts w:ascii="Times New Roman" w:hAnsi="Times New Roman" w:cs="Times New Roman"/>
                <w:color w:val="000000"/>
                <w:sz w:val="20"/>
                <w:szCs w:val="20"/>
              </w:rPr>
              <w:t xml:space="preserve"> на 2021 год</w:t>
            </w:r>
            <w:r w:rsidRPr="00742B11">
              <w:rPr>
                <w:rFonts w:ascii="Times New Roman" w:hAnsi="Times New Roman" w:cs="Times New Roman"/>
                <w:b/>
                <w:sz w:val="20"/>
                <w:szCs w:val="20"/>
              </w:rPr>
              <w:t xml:space="preserve"> </w:t>
            </w:r>
            <w:r w:rsidRPr="00742B11">
              <w:rPr>
                <w:rFonts w:ascii="Times New Roman" w:hAnsi="Times New Roman" w:cs="Times New Roman"/>
                <w:sz w:val="20"/>
                <w:szCs w:val="20"/>
              </w:rPr>
              <w:t>и плановый период 2022 и 2023 годов</w:t>
            </w:r>
            <w:r w:rsidRPr="00742B11">
              <w:rPr>
                <w:rFonts w:ascii="Times New Roman" w:hAnsi="Times New Roman" w:cs="Times New Roman"/>
                <w:color w:val="000000"/>
                <w:sz w:val="20"/>
                <w:szCs w:val="20"/>
              </w:rPr>
              <w:t xml:space="preserve"> согласно приложению №1 к настоящему решению.</w:t>
            </w:r>
          </w:p>
          <w:p w:rsidR="000F2877" w:rsidRPr="00742B11" w:rsidRDefault="000F2877" w:rsidP="000F2877">
            <w:pPr>
              <w:tabs>
                <w:tab w:val="left" w:pos="3261"/>
              </w:tabs>
              <w:ind w:left="284" w:firstLine="709"/>
              <w:jc w:val="both"/>
              <w:rPr>
                <w:rFonts w:ascii="Times New Roman" w:hAnsi="Times New Roman" w:cs="Times New Roman"/>
                <w:b/>
                <w:color w:val="000000"/>
                <w:sz w:val="20"/>
                <w:szCs w:val="20"/>
              </w:rPr>
            </w:pPr>
          </w:p>
          <w:p w:rsidR="000F2877" w:rsidRPr="00742B11" w:rsidRDefault="000F2877" w:rsidP="000F2877">
            <w:pPr>
              <w:tabs>
                <w:tab w:val="left" w:pos="3261"/>
              </w:tabs>
              <w:ind w:left="284"/>
              <w:rPr>
                <w:rFonts w:ascii="Times New Roman" w:hAnsi="Times New Roman" w:cs="Times New Roman"/>
                <w:b/>
                <w:sz w:val="20"/>
                <w:szCs w:val="20"/>
              </w:rPr>
            </w:pPr>
            <w:r w:rsidRPr="00742B11">
              <w:rPr>
                <w:rFonts w:ascii="Times New Roman" w:hAnsi="Times New Roman" w:cs="Times New Roman"/>
                <w:b/>
                <w:sz w:val="20"/>
                <w:szCs w:val="20"/>
              </w:rPr>
              <w:t>Статья 3. Главные администраторы доходов бюджета и главные администраторы источников финансирования дефицита бюджета муниципального образования «Высокский сельсовет»</w:t>
            </w:r>
            <w:r w:rsidRPr="00742B11">
              <w:rPr>
                <w:rFonts w:ascii="Times New Roman" w:hAnsi="Times New Roman" w:cs="Times New Roman"/>
                <w:color w:val="000000"/>
                <w:sz w:val="20"/>
                <w:szCs w:val="20"/>
              </w:rPr>
              <w:t xml:space="preserve"> </w:t>
            </w:r>
            <w:r w:rsidRPr="00742B11">
              <w:rPr>
                <w:rFonts w:ascii="Times New Roman" w:hAnsi="Times New Roman" w:cs="Times New Roman"/>
                <w:b/>
                <w:sz w:val="20"/>
                <w:szCs w:val="20"/>
              </w:rPr>
              <w:t>Медвенского района Курской области</w:t>
            </w:r>
          </w:p>
          <w:p w:rsidR="000F2877" w:rsidRPr="00742B11" w:rsidRDefault="000F2877" w:rsidP="000F2877">
            <w:pPr>
              <w:tabs>
                <w:tab w:val="left" w:pos="3261"/>
              </w:tabs>
              <w:ind w:left="284" w:firstLine="708"/>
              <w:jc w:val="both"/>
              <w:rPr>
                <w:rFonts w:ascii="Times New Roman" w:hAnsi="Times New Roman" w:cs="Times New Roman"/>
                <w:b/>
                <w:sz w:val="20"/>
                <w:szCs w:val="20"/>
              </w:rPr>
            </w:pPr>
          </w:p>
          <w:p w:rsidR="001F2D1C" w:rsidRDefault="000F2877" w:rsidP="000F2877">
            <w:pPr>
              <w:tabs>
                <w:tab w:val="left" w:pos="3261"/>
              </w:tabs>
              <w:ind w:left="284" w:firstLine="708"/>
              <w:jc w:val="both"/>
              <w:rPr>
                <w:rFonts w:ascii="Times New Roman" w:hAnsi="Times New Roman" w:cs="Times New Roman"/>
                <w:sz w:val="20"/>
                <w:szCs w:val="20"/>
              </w:rPr>
            </w:pPr>
            <w:r w:rsidRPr="00742B11">
              <w:rPr>
                <w:rFonts w:ascii="Times New Roman" w:hAnsi="Times New Roman" w:cs="Times New Roman"/>
                <w:sz w:val="20"/>
                <w:szCs w:val="20"/>
              </w:rPr>
              <w:t xml:space="preserve">1. Утвердить перечень главных администраторов доходов бюджета муниципального </w:t>
            </w:r>
          </w:p>
          <w:p w:rsidR="001F2D1C" w:rsidRDefault="001F2D1C" w:rsidP="000F2877">
            <w:pPr>
              <w:tabs>
                <w:tab w:val="left" w:pos="3261"/>
              </w:tabs>
              <w:ind w:left="284" w:firstLine="708"/>
              <w:jc w:val="both"/>
              <w:rPr>
                <w:rFonts w:ascii="Times New Roman" w:hAnsi="Times New Roman" w:cs="Times New Roman"/>
                <w:sz w:val="20"/>
                <w:szCs w:val="20"/>
              </w:rPr>
            </w:pPr>
          </w:p>
          <w:p w:rsidR="001F2D1C" w:rsidRPr="001F2D1C" w:rsidRDefault="001F2D1C" w:rsidP="000F2877">
            <w:pPr>
              <w:tabs>
                <w:tab w:val="left" w:pos="3261"/>
              </w:tabs>
              <w:ind w:left="284" w:firstLine="708"/>
              <w:jc w:val="both"/>
              <w:rPr>
                <w:rFonts w:ascii="Times New Roman" w:hAnsi="Times New Roman" w:cs="Times New Roman"/>
                <w:b/>
                <w:bCs/>
                <w:sz w:val="18"/>
                <w:szCs w:val="18"/>
              </w:rPr>
            </w:pPr>
            <w:r w:rsidRPr="001F2D1C">
              <w:rPr>
                <w:rFonts w:ascii="Times New Roman" w:hAnsi="Times New Roman" w:cs="Times New Roman"/>
                <w:b/>
                <w:bCs/>
                <w:sz w:val="18"/>
                <w:szCs w:val="18"/>
              </w:rPr>
              <w:t>Вестник Высокского сельсовета № 11  от 22.12.2020 года</w:t>
            </w:r>
          </w:p>
          <w:p w:rsidR="001F2D1C" w:rsidRDefault="001F2D1C" w:rsidP="000F2877">
            <w:pPr>
              <w:tabs>
                <w:tab w:val="left" w:pos="3261"/>
              </w:tabs>
              <w:ind w:left="284" w:firstLine="708"/>
              <w:jc w:val="both"/>
              <w:rPr>
                <w:rFonts w:ascii="Times New Roman" w:hAnsi="Times New Roman" w:cs="Times New Roman"/>
                <w:sz w:val="20"/>
                <w:szCs w:val="20"/>
              </w:rPr>
            </w:pPr>
          </w:p>
          <w:p w:rsidR="000F2877" w:rsidRPr="00742B11" w:rsidRDefault="000F2877" w:rsidP="000F2877">
            <w:pPr>
              <w:tabs>
                <w:tab w:val="left" w:pos="3261"/>
              </w:tabs>
              <w:ind w:left="284" w:firstLine="708"/>
              <w:jc w:val="both"/>
              <w:rPr>
                <w:rFonts w:ascii="Times New Roman" w:hAnsi="Times New Roman" w:cs="Times New Roman"/>
                <w:sz w:val="20"/>
                <w:szCs w:val="20"/>
              </w:rPr>
            </w:pPr>
            <w:r w:rsidRPr="00742B11">
              <w:rPr>
                <w:rFonts w:ascii="Times New Roman" w:hAnsi="Times New Roman" w:cs="Times New Roman"/>
                <w:sz w:val="20"/>
                <w:szCs w:val="20"/>
              </w:rPr>
              <w:t>образования «Высокский сельсовет» Медвенского района Курской области согласно приложению №2 к настоящему решению.</w:t>
            </w:r>
          </w:p>
          <w:p w:rsidR="000F2877" w:rsidRPr="00742B11" w:rsidRDefault="000F2877" w:rsidP="000F2877">
            <w:pPr>
              <w:tabs>
                <w:tab w:val="left" w:pos="3261"/>
              </w:tabs>
              <w:ind w:left="284" w:firstLine="708"/>
              <w:jc w:val="both"/>
              <w:rPr>
                <w:rFonts w:ascii="Times New Roman" w:hAnsi="Times New Roman" w:cs="Times New Roman"/>
                <w:sz w:val="20"/>
                <w:szCs w:val="20"/>
              </w:rPr>
            </w:pPr>
            <w:r w:rsidRPr="00742B11">
              <w:rPr>
                <w:rFonts w:ascii="Times New Roman" w:hAnsi="Times New Roman" w:cs="Times New Roman"/>
                <w:sz w:val="20"/>
                <w:szCs w:val="20"/>
              </w:rPr>
              <w:t xml:space="preserve">2. Утвердить перечень главных </w:t>
            </w:r>
            <w:proofErr w:type="gramStart"/>
            <w:r w:rsidRPr="00742B11">
              <w:rPr>
                <w:rFonts w:ascii="Times New Roman" w:hAnsi="Times New Roman" w:cs="Times New Roman"/>
                <w:sz w:val="20"/>
                <w:szCs w:val="20"/>
              </w:rPr>
              <w:t>администраторов источников финансирования дефицита бюджета муниципального</w:t>
            </w:r>
            <w:proofErr w:type="gramEnd"/>
            <w:r w:rsidRPr="00742B11">
              <w:rPr>
                <w:rFonts w:ascii="Times New Roman" w:hAnsi="Times New Roman" w:cs="Times New Roman"/>
                <w:sz w:val="20"/>
                <w:szCs w:val="20"/>
              </w:rPr>
              <w:t xml:space="preserve"> образования «Высокский сельсовет» Медвенского района Курской области согласно приложению № 3 к настоящему решению.</w:t>
            </w:r>
          </w:p>
          <w:p w:rsidR="000F2877" w:rsidRPr="00742B11" w:rsidRDefault="000F2877" w:rsidP="000F2877">
            <w:pPr>
              <w:tabs>
                <w:tab w:val="left" w:pos="3261"/>
              </w:tabs>
              <w:ind w:left="284" w:firstLine="708"/>
              <w:jc w:val="both"/>
              <w:rPr>
                <w:rFonts w:ascii="Times New Roman" w:hAnsi="Times New Roman" w:cs="Times New Roman"/>
                <w:sz w:val="20"/>
                <w:szCs w:val="20"/>
              </w:rPr>
            </w:pPr>
            <w:r w:rsidRPr="00742B11">
              <w:rPr>
                <w:rFonts w:ascii="Times New Roman" w:hAnsi="Times New Roman" w:cs="Times New Roman"/>
                <w:sz w:val="20"/>
                <w:szCs w:val="20"/>
              </w:rPr>
              <w:t>3. Утвердить поступление доходов в бюджет муниципального образования «Высокский сельсовет» Медвенского района Курской области в</w:t>
            </w:r>
            <w:r w:rsidRPr="00742B11">
              <w:rPr>
                <w:rFonts w:ascii="Times New Roman" w:hAnsi="Times New Roman" w:cs="Times New Roman"/>
                <w:color w:val="000000"/>
                <w:sz w:val="20"/>
                <w:szCs w:val="20"/>
              </w:rPr>
              <w:t xml:space="preserve"> 2021 году</w:t>
            </w:r>
            <w:r w:rsidRPr="00742B11">
              <w:rPr>
                <w:rFonts w:ascii="Times New Roman" w:hAnsi="Times New Roman" w:cs="Times New Roman"/>
                <w:b/>
                <w:sz w:val="20"/>
                <w:szCs w:val="20"/>
              </w:rPr>
              <w:t xml:space="preserve"> </w:t>
            </w:r>
            <w:r w:rsidRPr="00742B11">
              <w:rPr>
                <w:rFonts w:ascii="Times New Roman" w:hAnsi="Times New Roman" w:cs="Times New Roman"/>
                <w:sz w:val="20"/>
                <w:szCs w:val="20"/>
              </w:rPr>
              <w:t>и плановый период 2022 и 2023 годов согласно приложению №4 к настоящему решению.</w:t>
            </w:r>
          </w:p>
          <w:p w:rsidR="000F2877" w:rsidRPr="00742B11" w:rsidRDefault="000F2877" w:rsidP="000F2877">
            <w:pPr>
              <w:pStyle w:val="ad"/>
              <w:tabs>
                <w:tab w:val="left" w:pos="3261"/>
              </w:tabs>
              <w:ind w:left="284"/>
              <w:rPr>
                <w:rFonts w:ascii="Times New Roman" w:hAnsi="Times New Roman" w:cs="Times New Roman"/>
                <w:sz w:val="20"/>
                <w:szCs w:val="20"/>
              </w:rPr>
            </w:pPr>
          </w:p>
          <w:p w:rsidR="000F2877" w:rsidRPr="00742B11" w:rsidRDefault="000F2877" w:rsidP="000F2877">
            <w:pPr>
              <w:tabs>
                <w:tab w:val="left" w:pos="3261"/>
              </w:tabs>
              <w:ind w:left="284"/>
              <w:rPr>
                <w:rFonts w:ascii="Times New Roman" w:hAnsi="Times New Roman" w:cs="Times New Roman"/>
                <w:b/>
                <w:sz w:val="20"/>
                <w:szCs w:val="20"/>
              </w:rPr>
            </w:pPr>
            <w:r w:rsidRPr="00742B11">
              <w:rPr>
                <w:rFonts w:ascii="Times New Roman" w:hAnsi="Times New Roman" w:cs="Times New Roman"/>
                <w:b/>
                <w:sz w:val="20"/>
                <w:szCs w:val="20"/>
              </w:rPr>
              <w:t xml:space="preserve">Статья 4. </w:t>
            </w:r>
            <w:proofErr w:type="gramStart"/>
            <w:r w:rsidRPr="00742B11">
              <w:rPr>
                <w:rFonts w:ascii="Times New Roman" w:hAnsi="Times New Roman" w:cs="Times New Roman"/>
                <w:b/>
                <w:sz w:val="20"/>
                <w:szCs w:val="20"/>
              </w:rPr>
              <w:t>Особенности администрирования доходов</w:t>
            </w:r>
            <w:proofErr w:type="gramEnd"/>
            <w:r w:rsidRPr="00742B11">
              <w:rPr>
                <w:rFonts w:ascii="Times New Roman" w:hAnsi="Times New Roman" w:cs="Times New Roman"/>
                <w:b/>
                <w:sz w:val="20"/>
                <w:szCs w:val="20"/>
              </w:rPr>
              <w:t xml:space="preserve"> бюджета муниципального образования «Высокский сельсовет» Медвенского района Курской области</w:t>
            </w:r>
            <w:r w:rsidRPr="00742B11">
              <w:rPr>
                <w:rFonts w:ascii="Times New Roman" w:hAnsi="Times New Roman" w:cs="Times New Roman"/>
                <w:b/>
                <w:color w:val="000000"/>
                <w:sz w:val="20"/>
                <w:szCs w:val="20"/>
              </w:rPr>
              <w:t xml:space="preserve"> в 2021 году</w:t>
            </w:r>
            <w:r w:rsidRPr="00742B11">
              <w:rPr>
                <w:rFonts w:ascii="Times New Roman" w:hAnsi="Times New Roman" w:cs="Times New Roman"/>
                <w:b/>
                <w:sz w:val="20"/>
                <w:szCs w:val="20"/>
              </w:rPr>
              <w:t xml:space="preserve"> и плановом периоде 2022 и 2023 годов</w:t>
            </w:r>
          </w:p>
          <w:p w:rsidR="000F2877" w:rsidRPr="00742B11" w:rsidRDefault="000F2877" w:rsidP="000F2877">
            <w:pPr>
              <w:tabs>
                <w:tab w:val="left" w:pos="3261"/>
              </w:tabs>
              <w:ind w:left="284"/>
              <w:jc w:val="both"/>
              <w:rPr>
                <w:rFonts w:ascii="Times New Roman" w:hAnsi="Times New Roman" w:cs="Times New Roman"/>
                <w:sz w:val="20"/>
                <w:szCs w:val="20"/>
              </w:rPr>
            </w:pPr>
          </w:p>
          <w:p w:rsidR="000F2877" w:rsidRPr="00742B11" w:rsidRDefault="000F2877" w:rsidP="000F2877">
            <w:pPr>
              <w:tabs>
                <w:tab w:val="left" w:pos="3261"/>
              </w:tabs>
              <w:ind w:left="284" w:firstLine="708"/>
              <w:jc w:val="both"/>
              <w:rPr>
                <w:rFonts w:ascii="Times New Roman" w:hAnsi="Times New Roman" w:cs="Times New Roman"/>
                <w:sz w:val="20"/>
                <w:szCs w:val="20"/>
              </w:rPr>
            </w:pPr>
            <w:r w:rsidRPr="00742B11">
              <w:rPr>
                <w:rFonts w:ascii="Times New Roman" w:hAnsi="Times New Roman" w:cs="Times New Roman"/>
                <w:sz w:val="20"/>
                <w:szCs w:val="20"/>
              </w:rPr>
              <w:t xml:space="preserve">1. Предоставить право Администрации Высокского сельсовета Медвенского района  предоставлять отсрочки и рассрочки по уплате неналоговых доходов при условии срока их действия в пределахфинансового года. </w:t>
            </w:r>
          </w:p>
          <w:p w:rsidR="000F2877" w:rsidRPr="00742B11" w:rsidRDefault="000F2877" w:rsidP="000F2877">
            <w:pPr>
              <w:tabs>
                <w:tab w:val="left" w:pos="3261"/>
              </w:tabs>
              <w:ind w:left="284" w:firstLine="708"/>
              <w:jc w:val="both"/>
              <w:rPr>
                <w:rFonts w:ascii="Times New Roman" w:hAnsi="Times New Roman" w:cs="Times New Roman"/>
                <w:sz w:val="20"/>
                <w:szCs w:val="20"/>
              </w:rPr>
            </w:pPr>
            <w:r w:rsidRPr="00742B11">
              <w:rPr>
                <w:rFonts w:ascii="Times New Roman" w:hAnsi="Times New Roman" w:cs="Times New Roman"/>
                <w:sz w:val="20"/>
                <w:szCs w:val="20"/>
              </w:rPr>
              <w:t>2. Установить, что доходы от прочих безвозмездных поступлений в бюджет Высокского сельсовета Медвенского района направляются в качестве дополнительного источника финансирования в бюджет Высокского сельсовета Медвенского района.</w:t>
            </w:r>
          </w:p>
          <w:p w:rsidR="000F2877" w:rsidRPr="00742B11" w:rsidRDefault="000F2877" w:rsidP="000F2877">
            <w:pPr>
              <w:tabs>
                <w:tab w:val="left" w:pos="3261"/>
              </w:tabs>
              <w:ind w:left="284" w:firstLine="708"/>
              <w:jc w:val="both"/>
              <w:rPr>
                <w:rFonts w:ascii="Times New Roman" w:hAnsi="Times New Roman" w:cs="Times New Roman"/>
                <w:sz w:val="20"/>
                <w:szCs w:val="20"/>
              </w:rPr>
            </w:pPr>
            <w:r w:rsidRPr="00742B11">
              <w:rPr>
                <w:rFonts w:ascii="Times New Roman" w:hAnsi="Times New Roman" w:cs="Times New Roman"/>
                <w:sz w:val="20"/>
                <w:szCs w:val="20"/>
              </w:rPr>
              <w:t>3. Установить, что средства, поступающие получателям бюджетных средств на погашение дебиторской задолженности прошлых лет, в полном объеме зачисляются в доход местного бюджета.</w:t>
            </w:r>
          </w:p>
          <w:p w:rsidR="000F2877" w:rsidRPr="00742B11" w:rsidRDefault="000F2877" w:rsidP="000F2877">
            <w:pPr>
              <w:tabs>
                <w:tab w:val="left" w:pos="3261"/>
              </w:tabs>
              <w:ind w:left="284" w:firstLine="708"/>
              <w:jc w:val="both"/>
              <w:rPr>
                <w:rFonts w:ascii="Times New Roman" w:hAnsi="Times New Roman" w:cs="Times New Roman"/>
                <w:sz w:val="20"/>
                <w:szCs w:val="20"/>
              </w:rPr>
            </w:pPr>
          </w:p>
          <w:p w:rsidR="000F2877" w:rsidRPr="00742B11" w:rsidRDefault="000F2877" w:rsidP="000F2877">
            <w:pPr>
              <w:tabs>
                <w:tab w:val="left" w:pos="3261"/>
              </w:tabs>
              <w:ind w:left="284"/>
              <w:rPr>
                <w:rFonts w:ascii="Times New Roman" w:hAnsi="Times New Roman" w:cs="Times New Roman"/>
                <w:b/>
                <w:sz w:val="20"/>
                <w:szCs w:val="20"/>
              </w:rPr>
            </w:pPr>
            <w:r w:rsidRPr="00742B11">
              <w:rPr>
                <w:rFonts w:ascii="Times New Roman" w:hAnsi="Times New Roman" w:cs="Times New Roman"/>
                <w:b/>
                <w:sz w:val="20"/>
                <w:szCs w:val="20"/>
              </w:rPr>
              <w:t xml:space="preserve">Статья 5. Бюджетные ассигнования бюджета муниципального образования «Высокский сельсовет» Медвенского района Курской области </w:t>
            </w:r>
            <w:r w:rsidRPr="00742B11">
              <w:rPr>
                <w:rFonts w:ascii="Times New Roman" w:hAnsi="Times New Roman" w:cs="Times New Roman"/>
                <w:b/>
                <w:color w:val="000000"/>
                <w:sz w:val="20"/>
                <w:szCs w:val="20"/>
              </w:rPr>
              <w:t>на 2021 год</w:t>
            </w:r>
            <w:r w:rsidRPr="00742B11">
              <w:rPr>
                <w:rFonts w:ascii="Times New Roman" w:hAnsi="Times New Roman" w:cs="Times New Roman"/>
                <w:b/>
                <w:sz w:val="20"/>
                <w:szCs w:val="20"/>
              </w:rPr>
              <w:t xml:space="preserve"> и плановый период 2022 и 2023 годов</w:t>
            </w:r>
          </w:p>
          <w:p w:rsidR="000F2877" w:rsidRPr="00742B11" w:rsidRDefault="000F2877" w:rsidP="000F2877">
            <w:pPr>
              <w:tabs>
                <w:tab w:val="left" w:pos="3261"/>
              </w:tabs>
              <w:ind w:left="284"/>
              <w:jc w:val="both"/>
              <w:rPr>
                <w:rFonts w:ascii="Times New Roman" w:hAnsi="Times New Roman" w:cs="Times New Roman"/>
                <w:b/>
                <w:sz w:val="20"/>
                <w:szCs w:val="20"/>
              </w:rPr>
            </w:pPr>
          </w:p>
          <w:p w:rsidR="000F2877" w:rsidRPr="00742B11" w:rsidRDefault="000F2877" w:rsidP="000F2877">
            <w:pPr>
              <w:pStyle w:val="21"/>
              <w:tabs>
                <w:tab w:val="left" w:pos="3261"/>
              </w:tabs>
              <w:ind w:left="284" w:firstLine="851"/>
              <w:rPr>
                <w:rFonts w:cs="Times New Roman"/>
                <w:sz w:val="20"/>
                <w:szCs w:val="20"/>
              </w:rPr>
            </w:pPr>
            <w:r w:rsidRPr="00742B11">
              <w:rPr>
                <w:rFonts w:cs="Times New Roman"/>
                <w:sz w:val="20"/>
                <w:szCs w:val="20"/>
              </w:rPr>
              <w:t xml:space="preserve"> 1. Утвердить распределение бюджетных ассигнований по разделам и подразделам, целевым статьям и видам </w:t>
            </w:r>
            <w:proofErr w:type="gramStart"/>
            <w:r w:rsidRPr="00742B11">
              <w:rPr>
                <w:rFonts w:cs="Times New Roman"/>
                <w:sz w:val="20"/>
                <w:szCs w:val="20"/>
              </w:rPr>
              <w:t>расходов классификации расходов</w:t>
            </w:r>
            <w:proofErr w:type="gramEnd"/>
            <w:r w:rsidRPr="00742B11">
              <w:rPr>
                <w:rFonts w:cs="Times New Roman"/>
                <w:sz w:val="20"/>
                <w:szCs w:val="20"/>
              </w:rPr>
              <w:t xml:space="preserve"> бюджета на 2021 год</w:t>
            </w:r>
            <w:r w:rsidRPr="00742B11">
              <w:rPr>
                <w:rFonts w:cs="Times New Roman"/>
                <w:b/>
                <w:sz w:val="20"/>
                <w:szCs w:val="20"/>
              </w:rPr>
              <w:t xml:space="preserve"> </w:t>
            </w:r>
            <w:r w:rsidRPr="00742B11">
              <w:rPr>
                <w:rFonts w:cs="Times New Roman"/>
                <w:sz w:val="20"/>
                <w:szCs w:val="20"/>
              </w:rPr>
              <w:t>и плановый период 2022 и 2023 годов согласно приложению № 5 к настоящему решению.</w:t>
            </w:r>
          </w:p>
          <w:p w:rsidR="000F2877" w:rsidRPr="00742B11" w:rsidRDefault="000F2877" w:rsidP="000F2877">
            <w:pPr>
              <w:tabs>
                <w:tab w:val="left" w:pos="3261"/>
              </w:tabs>
              <w:ind w:left="284" w:firstLine="851"/>
              <w:jc w:val="both"/>
              <w:rPr>
                <w:rFonts w:ascii="Times New Roman" w:hAnsi="Times New Roman" w:cs="Times New Roman"/>
                <w:color w:val="000000"/>
                <w:sz w:val="20"/>
                <w:szCs w:val="20"/>
              </w:rPr>
            </w:pPr>
            <w:r w:rsidRPr="00742B11">
              <w:rPr>
                <w:rFonts w:ascii="Times New Roman" w:hAnsi="Times New Roman" w:cs="Times New Roman"/>
                <w:sz w:val="20"/>
                <w:szCs w:val="20"/>
              </w:rPr>
              <w:t xml:space="preserve"> 2.</w:t>
            </w:r>
            <w:r w:rsidRPr="00742B11">
              <w:rPr>
                <w:rFonts w:ascii="Times New Roman" w:hAnsi="Times New Roman" w:cs="Times New Roman"/>
                <w:color w:val="000000"/>
                <w:sz w:val="20"/>
                <w:szCs w:val="20"/>
              </w:rPr>
              <w:t xml:space="preserve"> Утвердить ведомственную структуру расходов местного бюджета на 2021 год</w:t>
            </w:r>
            <w:r w:rsidRPr="00742B11">
              <w:rPr>
                <w:rFonts w:ascii="Times New Roman" w:hAnsi="Times New Roman" w:cs="Times New Roman"/>
                <w:b/>
                <w:sz w:val="20"/>
                <w:szCs w:val="20"/>
              </w:rPr>
              <w:t xml:space="preserve"> </w:t>
            </w:r>
            <w:r w:rsidRPr="00742B11">
              <w:rPr>
                <w:rFonts w:ascii="Times New Roman" w:hAnsi="Times New Roman" w:cs="Times New Roman"/>
                <w:sz w:val="20"/>
                <w:szCs w:val="20"/>
              </w:rPr>
              <w:t>и плановый период 2022 и 2023 годов</w:t>
            </w:r>
            <w:r w:rsidRPr="00742B11">
              <w:rPr>
                <w:rFonts w:ascii="Times New Roman" w:hAnsi="Times New Roman" w:cs="Times New Roman"/>
                <w:color w:val="000000"/>
                <w:sz w:val="20"/>
                <w:szCs w:val="20"/>
              </w:rPr>
              <w:t xml:space="preserve"> согласно приложению № 6 к настоящему решению.</w:t>
            </w:r>
          </w:p>
          <w:p w:rsidR="000F2877" w:rsidRPr="00742B11" w:rsidRDefault="000F2877" w:rsidP="000F2877">
            <w:pPr>
              <w:tabs>
                <w:tab w:val="left" w:pos="3261"/>
              </w:tabs>
              <w:ind w:left="284" w:firstLine="851"/>
              <w:jc w:val="both"/>
              <w:rPr>
                <w:rFonts w:ascii="Times New Roman" w:hAnsi="Times New Roman" w:cs="Times New Roman"/>
                <w:color w:val="000000"/>
                <w:sz w:val="20"/>
                <w:szCs w:val="20"/>
              </w:rPr>
            </w:pPr>
            <w:r w:rsidRPr="00742B11">
              <w:rPr>
                <w:rFonts w:ascii="Times New Roman" w:hAnsi="Times New Roman" w:cs="Times New Roman"/>
                <w:color w:val="000000"/>
                <w:sz w:val="20"/>
                <w:szCs w:val="20"/>
              </w:rPr>
              <w:t xml:space="preserve"> 3. Утвердить распределение бюджетных ассигнований на реализацию целевых программ (муниципальных программ Высокского сельсовета Медвенского района Курской области и непрограммных направлений деятельности), финансируемых за счет средств бюджета муниципального образования «Высокский сельсовет» Медвенского района Курской области на 2021 год</w:t>
            </w:r>
            <w:r w:rsidRPr="00742B11">
              <w:rPr>
                <w:rFonts w:ascii="Times New Roman" w:hAnsi="Times New Roman" w:cs="Times New Roman"/>
                <w:b/>
                <w:sz w:val="20"/>
                <w:szCs w:val="20"/>
              </w:rPr>
              <w:t xml:space="preserve"> </w:t>
            </w:r>
            <w:r w:rsidRPr="00742B11">
              <w:rPr>
                <w:rFonts w:ascii="Times New Roman" w:hAnsi="Times New Roman" w:cs="Times New Roman"/>
                <w:sz w:val="20"/>
                <w:szCs w:val="20"/>
              </w:rPr>
              <w:t xml:space="preserve">и плановый период 2022 и 2023 годов </w:t>
            </w:r>
            <w:r w:rsidRPr="00742B11">
              <w:rPr>
                <w:rFonts w:ascii="Times New Roman" w:hAnsi="Times New Roman" w:cs="Times New Roman"/>
                <w:color w:val="000000"/>
                <w:sz w:val="20"/>
                <w:szCs w:val="20"/>
              </w:rPr>
              <w:t>согласно приложению №7 к настоящему решению.</w:t>
            </w:r>
          </w:p>
          <w:p w:rsidR="000F2877" w:rsidRPr="00742B11" w:rsidRDefault="000F2877" w:rsidP="000F2877">
            <w:pPr>
              <w:tabs>
                <w:tab w:val="left" w:pos="3261"/>
              </w:tabs>
              <w:ind w:left="284"/>
              <w:rPr>
                <w:rFonts w:ascii="Times New Roman" w:hAnsi="Times New Roman" w:cs="Times New Roman"/>
                <w:b/>
                <w:sz w:val="20"/>
                <w:szCs w:val="20"/>
              </w:rPr>
            </w:pPr>
            <w:r w:rsidRPr="00742B11">
              <w:rPr>
                <w:rFonts w:ascii="Times New Roman" w:hAnsi="Times New Roman" w:cs="Times New Roman"/>
                <w:b/>
                <w:sz w:val="20"/>
                <w:szCs w:val="20"/>
              </w:rPr>
              <w:t xml:space="preserve">Статья 6. Особенности исполнения бюджета муниципального образования «Высокский сельсовет» Медвенского района Курской области в 2021 году </w:t>
            </w:r>
          </w:p>
          <w:p w:rsidR="000F2877" w:rsidRPr="00742B11" w:rsidRDefault="000F2877" w:rsidP="000F2877">
            <w:pPr>
              <w:tabs>
                <w:tab w:val="left" w:pos="3261"/>
              </w:tabs>
              <w:ind w:left="284"/>
              <w:rPr>
                <w:rFonts w:ascii="Times New Roman" w:hAnsi="Times New Roman" w:cs="Times New Roman"/>
                <w:b/>
                <w:sz w:val="20"/>
                <w:szCs w:val="20"/>
              </w:rPr>
            </w:pPr>
          </w:p>
          <w:p w:rsidR="000F2877" w:rsidRPr="00742B11" w:rsidRDefault="000F2877" w:rsidP="000F2877">
            <w:pPr>
              <w:pStyle w:val="2"/>
              <w:tabs>
                <w:tab w:val="left" w:pos="3261"/>
              </w:tabs>
              <w:ind w:left="284" w:firstLine="709"/>
              <w:jc w:val="both"/>
              <w:rPr>
                <w:sz w:val="20"/>
                <w:szCs w:val="20"/>
                <w:lang w:val="ru-RU"/>
              </w:rPr>
            </w:pPr>
            <w:r w:rsidRPr="00742B11">
              <w:rPr>
                <w:sz w:val="20"/>
                <w:szCs w:val="20"/>
                <w:lang w:val="ru-RU"/>
              </w:rPr>
              <w:t xml:space="preserve">1. </w:t>
            </w:r>
            <w:proofErr w:type="gramStart"/>
            <w:r w:rsidRPr="00742B11">
              <w:rPr>
                <w:sz w:val="20"/>
                <w:szCs w:val="20"/>
                <w:lang w:val="ru-RU"/>
              </w:rPr>
              <w:t>Остатки средств на 1 января 2021 года на</w:t>
            </w:r>
            <w:r w:rsidRPr="00742B11">
              <w:rPr>
                <w:iCs/>
                <w:sz w:val="20"/>
                <w:szCs w:val="20"/>
                <w:lang w:val="ru-RU"/>
              </w:rPr>
              <w:t xml:space="preserve"> </w:t>
            </w:r>
            <w:r w:rsidRPr="00742B11">
              <w:rPr>
                <w:sz w:val="20"/>
                <w:szCs w:val="20"/>
                <w:lang w:val="ru-RU"/>
              </w:rPr>
              <w:t>счете Управления Федерального казначейства по Курской области, открытом в учреждении Центрального банка Российской Федерации в соответствии с законодательством Российской Федерации, на котором отражаются операции со средствами, полученными местными казенными учреждениями, а также местными бюджетными учреждениями, в отношении которых в 2020 году не было принято решение о предоставлении им субсидии из бюджета Высокского</w:t>
            </w:r>
            <w:proofErr w:type="gramEnd"/>
            <w:r w:rsidRPr="00742B11">
              <w:rPr>
                <w:sz w:val="20"/>
                <w:szCs w:val="20"/>
                <w:lang w:val="ru-RU"/>
              </w:rPr>
              <w:t xml:space="preserve"> </w:t>
            </w:r>
            <w:proofErr w:type="gramStart"/>
            <w:r w:rsidRPr="00742B11">
              <w:rPr>
                <w:sz w:val="20"/>
                <w:szCs w:val="20"/>
                <w:lang w:val="ru-RU"/>
              </w:rPr>
              <w:t>сельсовета Медвенского района в соответствии со статьей 781 Бюджетного кодекса Российской Федерации, от платных услуг и иной приносящей доход деятельности, подлежат перечислению Управлением Федерального казначейства по Курской области в первый рабочий день 2021 года на счет, открытый Управлению Федерального казначейства по Курской области в учреждении Центрального банка Российской Федерации в соответствии с законодательством Российской Федерации, на котором отражаются операции со</w:t>
            </w:r>
            <w:proofErr w:type="gramEnd"/>
            <w:r w:rsidRPr="00742B11">
              <w:rPr>
                <w:sz w:val="20"/>
                <w:szCs w:val="20"/>
                <w:lang w:val="ru-RU"/>
              </w:rPr>
              <w:t xml:space="preserve"> средствами, поступающими во временное распоряжение указанных учреждений.</w:t>
            </w:r>
          </w:p>
          <w:p w:rsidR="000F2877" w:rsidRPr="00742B11" w:rsidRDefault="000F2877" w:rsidP="000F2877">
            <w:pPr>
              <w:pStyle w:val="2"/>
              <w:tabs>
                <w:tab w:val="left" w:pos="3261"/>
              </w:tabs>
              <w:ind w:left="284" w:firstLine="709"/>
              <w:jc w:val="both"/>
              <w:rPr>
                <w:sz w:val="20"/>
                <w:szCs w:val="20"/>
                <w:lang w:val="ru-RU"/>
              </w:rPr>
            </w:pPr>
            <w:r w:rsidRPr="00742B11">
              <w:rPr>
                <w:sz w:val="20"/>
                <w:szCs w:val="20"/>
                <w:lang w:val="ru-RU"/>
              </w:rPr>
              <w:t xml:space="preserve">2. </w:t>
            </w:r>
            <w:proofErr w:type="gramStart"/>
            <w:r w:rsidRPr="00742B11">
              <w:rPr>
                <w:sz w:val="20"/>
                <w:szCs w:val="20"/>
                <w:lang w:val="ru-RU"/>
              </w:rPr>
              <w:t>Управление Федерального казначейства по Курской области после осуществления операции, указанной в части 1 настоящей статьи, обеспечивает закрытие счета, на котором отражались операции со средствами, получен</w:t>
            </w:r>
            <w:r w:rsidRPr="00742B11">
              <w:rPr>
                <w:sz w:val="20"/>
                <w:szCs w:val="20"/>
                <w:lang w:val="ru-RU"/>
              </w:rPr>
              <w:softHyphen/>
              <w:t>ными местными казенными учреждениями, а также местными бюджетными учреждения</w:t>
            </w:r>
            <w:r w:rsidRPr="00742B11">
              <w:rPr>
                <w:sz w:val="20"/>
                <w:szCs w:val="20"/>
                <w:lang w:val="ru-RU"/>
              </w:rPr>
              <w:softHyphen/>
              <w:t>ми, в отношении которых в 2020 году не было принято решение о предоставлении им субсидии из бюджета Высокского сельсовета Медвенского района в соответствии со статьей 781 Бюджетного кодекса</w:t>
            </w:r>
            <w:proofErr w:type="gramEnd"/>
            <w:r w:rsidRPr="00742B11">
              <w:rPr>
                <w:sz w:val="20"/>
                <w:szCs w:val="20"/>
                <w:lang w:val="ru-RU"/>
              </w:rPr>
              <w:t xml:space="preserve"> Российской Федерации, от платных услуг и иной приносящей доход деятельности.</w:t>
            </w:r>
          </w:p>
          <w:p w:rsidR="000F2877" w:rsidRPr="00742B11" w:rsidRDefault="000F2877" w:rsidP="000F2877">
            <w:pPr>
              <w:pStyle w:val="2"/>
              <w:tabs>
                <w:tab w:val="left" w:pos="3261"/>
              </w:tabs>
              <w:ind w:left="284" w:firstLine="709"/>
              <w:jc w:val="both"/>
              <w:rPr>
                <w:sz w:val="20"/>
                <w:szCs w:val="20"/>
                <w:lang w:val="ru-RU"/>
              </w:rPr>
            </w:pPr>
            <w:r w:rsidRPr="00742B11">
              <w:rPr>
                <w:sz w:val="20"/>
                <w:szCs w:val="20"/>
                <w:lang w:val="ru-RU"/>
              </w:rPr>
              <w:t xml:space="preserve">3. </w:t>
            </w:r>
            <w:proofErr w:type="gramStart"/>
            <w:r w:rsidRPr="00742B11">
              <w:rPr>
                <w:sz w:val="20"/>
                <w:szCs w:val="20"/>
                <w:lang w:val="ru-RU"/>
              </w:rPr>
              <w:t>Средства, зачисленные в соответствии с частью 1 настоящей стать на счет, открытый Управлению Федерального казначейства по Курской области в учреждении Центрального банка Российской Федерации в соответствии с законодательством Российской Федерации, не позднее пятого рабочего дня 2021 года перечисляются Управлением Федерального казначейства по Курской области, с учетом следующих особенностей:</w:t>
            </w:r>
            <w:proofErr w:type="gramEnd"/>
          </w:p>
          <w:p w:rsidR="00134949" w:rsidRDefault="000F2877" w:rsidP="000F2877">
            <w:pPr>
              <w:pStyle w:val="31"/>
              <w:tabs>
                <w:tab w:val="left" w:pos="3261"/>
              </w:tabs>
              <w:ind w:left="284" w:firstLine="709"/>
              <w:jc w:val="both"/>
              <w:rPr>
                <w:sz w:val="20"/>
                <w:szCs w:val="20"/>
                <w:lang w:val="ru-RU"/>
              </w:rPr>
            </w:pPr>
            <w:r w:rsidRPr="00742B11">
              <w:rPr>
                <w:sz w:val="20"/>
                <w:szCs w:val="20"/>
                <w:lang w:val="ru-RU"/>
              </w:rPr>
              <w:t xml:space="preserve">1)остатки средств, полученных местными казенными учреждениями от платных услуг и </w:t>
            </w:r>
          </w:p>
          <w:p w:rsidR="00134949" w:rsidRDefault="00134949" w:rsidP="000F2877">
            <w:pPr>
              <w:pStyle w:val="31"/>
              <w:tabs>
                <w:tab w:val="left" w:pos="3261"/>
              </w:tabs>
              <w:ind w:left="284" w:firstLine="709"/>
              <w:jc w:val="both"/>
              <w:rPr>
                <w:sz w:val="20"/>
                <w:szCs w:val="20"/>
                <w:lang w:val="ru-RU"/>
              </w:rPr>
            </w:pPr>
          </w:p>
          <w:p w:rsidR="00134949" w:rsidRPr="001F2D1C" w:rsidRDefault="00134949" w:rsidP="00134949">
            <w:pPr>
              <w:tabs>
                <w:tab w:val="left" w:pos="3261"/>
              </w:tabs>
              <w:ind w:left="284" w:firstLine="708"/>
              <w:jc w:val="both"/>
              <w:rPr>
                <w:rFonts w:ascii="Times New Roman" w:hAnsi="Times New Roman" w:cs="Times New Roman"/>
                <w:b/>
                <w:bCs/>
                <w:sz w:val="18"/>
                <w:szCs w:val="18"/>
              </w:rPr>
            </w:pPr>
            <w:r>
              <w:rPr>
                <w:rFonts w:ascii="Times New Roman" w:hAnsi="Times New Roman" w:cs="Times New Roman"/>
                <w:b/>
                <w:bCs/>
                <w:sz w:val="18"/>
                <w:szCs w:val="18"/>
              </w:rPr>
              <w:t xml:space="preserve">                    </w:t>
            </w:r>
            <w:r w:rsidRPr="001F2D1C">
              <w:rPr>
                <w:rFonts w:ascii="Times New Roman" w:hAnsi="Times New Roman" w:cs="Times New Roman"/>
                <w:b/>
                <w:bCs/>
                <w:sz w:val="18"/>
                <w:szCs w:val="18"/>
              </w:rPr>
              <w:t>Вестник Высокского сельсовета № 11  от 22.12.2020 года</w:t>
            </w:r>
          </w:p>
          <w:p w:rsidR="00134949" w:rsidRDefault="00134949" w:rsidP="000F2877">
            <w:pPr>
              <w:pStyle w:val="31"/>
              <w:tabs>
                <w:tab w:val="left" w:pos="3261"/>
              </w:tabs>
              <w:ind w:left="284" w:firstLine="709"/>
              <w:jc w:val="both"/>
              <w:rPr>
                <w:sz w:val="20"/>
                <w:szCs w:val="20"/>
                <w:lang w:val="ru-RU"/>
              </w:rPr>
            </w:pPr>
          </w:p>
          <w:p w:rsidR="000F2877" w:rsidRPr="00742B11" w:rsidRDefault="000F2877" w:rsidP="000F2877">
            <w:pPr>
              <w:pStyle w:val="31"/>
              <w:tabs>
                <w:tab w:val="left" w:pos="3261"/>
              </w:tabs>
              <w:ind w:left="284" w:firstLine="709"/>
              <w:jc w:val="both"/>
              <w:rPr>
                <w:sz w:val="20"/>
                <w:szCs w:val="20"/>
                <w:lang w:val="ru-RU"/>
              </w:rPr>
            </w:pPr>
            <w:r w:rsidRPr="00742B11">
              <w:rPr>
                <w:sz w:val="20"/>
                <w:szCs w:val="20"/>
                <w:lang w:val="ru-RU"/>
              </w:rPr>
              <w:t>иной приносящей доход деятельности, подлежат перечислению в доход бюджета Высокского сельсовета Медвенского района;</w:t>
            </w:r>
          </w:p>
          <w:p w:rsidR="000F2877" w:rsidRPr="00742B11" w:rsidRDefault="000F2877" w:rsidP="000F2877">
            <w:pPr>
              <w:pStyle w:val="31"/>
              <w:tabs>
                <w:tab w:val="left" w:pos="3261"/>
              </w:tabs>
              <w:ind w:left="284" w:firstLine="709"/>
              <w:jc w:val="both"/>
              <w:rPr>
                <w:sz w:val="20"/>
                <w:szCs w:val="20"/>
                <w:lang w:val="ru-RU"/>
              </w:rPr>
            </w:pPr>
            <w:r w:rsidRPr="00742B11">
              <w:rPr>
                <w:sz w:val="20"/>
                <w:szCs w:val="20"/>
                <w:lang w:val="ru-RU"/>
              </w:rPr>
              <w:t xml:space="preserve">2)остатки средств, полученных местными бюджетными учреждениями, в отношении которых в 2020 году не было принято решение о предоставлении им субсидии из бюджета Высокского сельсовета Медвенского района в соответствии со статьей 781 Бюджетного кодекса Российской Федерации, от платных услуг и иной приносящей доход деятельности, подлежат </w:t>
            </w:r>
            <w:proofErr w:type="gramStart"/>
            <w:r w:rsidRPr="00742B11">
              <w:rPr>
                <w:sz w:val="20"/>
                <w:szCs w:val="20"/>
                <w:lang w:val="ru-RU"/>
              </w:rPr>
              <w:t>перечислению</w:t>
            </w:r>
            <w:proofErr w:type="gramEnd"/>
            <w:r w:rsidRPr="00742B11">
              <w:rPr>
                <w:sz w:val="20"/>
                <w:szCs w:val="20"/>
                <w:lang w:val="ru-RU"/>
              </w:rPr>
              <w:t xml:space="preserve"> указанным бюджетным учреждениям или в случае изменения их типа на автономные - соответствующим автономным учреждениям на счета, на которых в соответствии с законодательством Российской Федерации отражаются операции со средствами местных бюджетных и автономных учреждений.</w:t>
            </w:r>
          </w:p>
          <w:p w:rsidR="000F2877" w:rsidRPr="00742B11" w:rsidRDefault="000F2877" w:rsidP="000F2877">
            <w:pPr>
              <w:pStyle w:val="2"/>
              <w:tabs>
                <w:tab w:val="left" w:pos="3261"/>
              </w:tabs>
              <w:ind w:left="284" w:firstLine="709"/>
              <w:jc w:val="both"/>
              <w:rPr>
                <w:sz w:val="20"/>
                <w:szCs w:val="20"/>
                <w:lang w:val="ru-RU"/>
              </w:rPr>
            </w:pPr>
            <w:r w:rsidRPr="00742B11">
              <w:rPr>
                <w:sz w:val="20"/>
                <w:szCs w:val="20"/>
                <w:lang w:val="ru-RU"/>
              </w:rPr>
              <w:t xml:space="preserve">4. </w:t>
            </w:r>
            <w:proofErr w:type="gramStart"/>
            <w:r w:rsidRPr="00742B11">
              <w:rPr>
                <w:sz w:val="20"/>
                <w:szCs w:val="20"/>
                <w:lang w:val="ru-RU"/>
              </w:rPr>
              <w:t>Остатки средств на 1 января 2021 года, поступивших во временное распоряжение местных бюджетных учреждений, в отношении которых в 2020 году не было принято решение о предоставлении им субсидии из бюджета Высокского сельсовета Медвенского района в соответствии со статьей 781 Бюджетного кодекса Российской федерации, учтенных на соответствующих лицевых счетах, открытых в Управлении Федерального казначейства по Курской области, подлежат перечислению на счет</w:t>
            </w:r>
            <w:proofErr w:type="gramEnd"/>
            <w:r w:rsidRPr="00742B11">
              <w:rPr>
                <w:sz w:val="20"/>
                <w:szCs w:val="20"/>
                <w:lang w:val="ru-RU"/>
              </w:rPr>
              <w:t xml:space="preserve">, </w:t>
            </w:r>
            <w:proofErr w:type="gramStart"/>
            <w:r w:rsidRPr="00742B11">
              <w:rPr>
                <w:sz w:val="20"/>
                <w:szCs w:val="20"/>
                <w:lang w:val="ru-RU"/>
              </w:rPr>
              <w:t>на котором в соответствии с законодательством Российской Федерации учитываются средства местных бюджетных учреждений.</w:t>
            </w:r>
            <w:proofErr w:type="gramEnd"/>
          </w:p>
          <w:p w:rsidR="000F2877" w:rsidRPr="00742B11" w:rsidRDefault="000F2877" w:rsidP="000F2877">
            <w:pPr>
              <w:pStyle w:val="2"/>
              <w:tabs>
                <w:tab w:val="left" w:pos="3261"/>
              </w:tabs>
              <w:ind w:left="284" w:firstLine="709"/>
              <w:jc w:val="both"/>
              <w:rPr>
                <w:sz w:val="20"/>
                <w:szCs w:val="20"/>
                <w:lang w:val="ru-RU"/>
              </w:rPr>
            </w:pPr>
            <w:r w:rsidRPr="00742B11">
              <w:rPr>
                <w:sz w:val="20"/>
                <w:szCs w:val="20"/>
                <w:lang w:val="ru-RU"/>
              </w:rPr>
              <w:t>5. Муниципальные казенные учреждения могут осуществлять платные услуги и иную приносящую доход деятельность, только если такое право предусмотрено в их учредительных документах. Доходы, полученные от указанной деятельности, поступают в бюджет Высокского сельсовета Медвенского района.</w:t>
            </w:r>
          </w:p>
          <w:p w:rsidR="000F2877" w:rsidRPr="00742B11" w:rsidRDefault="000F2877" w:rsidP="000F2877">
            <w:pPr>
              <w:pStyle w:val="20"/>
              <w:tabs>
                <w:tab w:val="left" w:pos="3261"/>
              </w:tabs>
              <w:spacing w:after="0"/>
              <w:ind w:left="284" w:firstLine="709"/>
              <w:jc w:val="both"/>
              <w:rPr>
                <w:rFonts w:ascii="Times New Roman" w:hAnsi="Times New Roman" w:cs="Times New Roman"/>
                <w:sz w:val="20"/>
                <w:szCs w:val="20"/>
              </w:rPr>
            </w:pPr>
            <w:r w:rsidRPr="00742B11">
              <w:rPr>
                <w:rFonts w:ascii="Times New Roman" w:hAnsi="Times New Roman" w:cs="Times New Roman"/>
                <w:sz w:val="20"/>
                <w:szCs w:val="20"/>
              </w:rPr>
              <w:t>Главные распорядители бюджетных средств, в ведении которых находятся местные казенные учреждения, осуществляющие платные услуги и иную приносящую доход деятельность, распределяют бюджетные ассигнования между указанными учреждениями с учетом объемов доходов от платных услуг и иной приносящей доход деятельности, осуществляемой этими учреждениями, поступивших в бюджет Высокского сельсовета Медвенского района.</w:t>
            </w:r>
          </w:p>
          <w:p w:rsidR="000F2877" w:rsidRPr="00742B11" w:rsidRDefault="000F2877" w:rsidP="000F2877">
            <w:pPr>
              <w:pStyle w:val="2"/>
              <w:tabs>
                <w:tab w:val="left" w:pos="3261"/>
              </w:tabs>
              <w:ind w:left="284" w:firstLine="709"/>
              <w:jc w:val="both"/>
              <w:rPr>
                <w:sz w:val="20"/>
                <w:szCs w:val="20"/>
                <w:lang w:val="ru-RU"/>
              </w:rPr>
            </w:pPr>
            <w:r w:rsidRPr="00742B11">
              <w:rPr>
                <w:sz w:val="20"/>
                <w:szCs w:val="20"/>
                <w:lang w:val="ru-RU"/>
              </w:rPr>
              <w:t xml:space="preserve">6. Остатки средств бюджета по состоянию на 1 января 2021 года на счете бюджета Высокского сельсовета Медвенского района, образовавшиеся в связи с неполным использованием </w:t>
            </w:r>
            <w:proofErr w:type="gramStart"/>
            <w:r w:rsidRPr="00742B11">
              <w:rPr>
                <w:sz w:val="20"/>
                <w:szCs w:val="20"/>
                <w:lang w:val="ru-RU"/>
              </w:rPr>
              <w:t>доходов</w:t>
            </w:r>
            <w:proofErr w:type="gramEnd"/>
            <w:r w:rsidRPr="00742B11">
              <w:rPr>
                <w:sz w:val="20"/>
                <w:szCs w:val="20"/>
                <w:lang w:val="ru-RU"/>
              </w:rPr>
              <w:t xml:space="preserve"> местными казенными учреждениями от прочих безвозмездных поступлений, направляются в 2021 году на те же цели в качестве дополнительного источника.</w:t>
            </w:r>
          </w:p>
          <w:p w:rsidR="000F2877" w:rsidRPr="00742B11" w:rsidRDefault="000F2877" w:rsidP="000F2877">
            <w:pPr>
              <w:pStyle w:val="20"/>
              <w:tabs>
                <w:tab w:val="left" w:pos="3261"/>
              </w:tabs>
              <w:spacing w:after="0"/>
              <w:ind w:left="284" w:firstLine="709"/>
              <w:jc w:val="both"/>
              <w:rPr>
                <w:rFonts w:ascii="Times New Roman" w:hAnsi="Times New Roman" w:cs="Times New Roman"/>
                <w:sz w:val="20"/>
                <w:szCs w:val="20"/>
              </w:rPr>
            </w:pPr>
            <w:r w:rsidRPr="00742B11">
              <w:rPr>
                <w:rFonts w:ascii="Times New Roman" w:hAnsi="Times New Roman" w:cs="Times New Roman"/>
                <w:sz w:val="20"/>
                <w:szCs w:val="20"/>
              </w:rPr>
              <w:t xml:space="preserve">7. </w:t>
            </w:r>
            <w:proofErr w:type="gramStart"/>
            <w:r w:rsidRPr="00742B11">
              <w:rPr>
                <w:rFonts w:ascii="Times New Roman" w:hAnsi="Times New Roman" w:cs="Times New Roman"/>
                <w:sz w:val="20"/>
                <w:szCs w:val="20"/>
              </w:rPr>
              <w:t>Предоставить право Администрации Высокского сельсовета Медвенского района вносить в 2021 году изменения в показатели сводной бюджетной росписи бюджета Высокского сельсовета Медвенского района, связанные с особенностями исполнения бюджета Высокского сельсовета Медвенского района и (или) распределением, перераспределением бюджетных ассигнований между получателями средств бюджета Высокского сельсовета Медвенского района с еже</w:t>
            </w:r>
            <w:r w:rsidRPr="00742B11">
              <w:rPr>
                <w:rFonts w:ascii="Times New Roman" w:hAnsi="Times New Roman" w:cs="Times New Roman"/>
                <w:sz w:val="20"/>
                <w:szCs w:val="20"/>
              </w:rPr>
              <w:softHyphen/>
              <w:t>месячным уведомлением Собрания депутатов Высокского сельсовета Медвенского района:</w:t>
            </w:r>
            <w:proofErr w:type="gramEnd"/>
          </w:p>
          <w:p w:rsidR="000F2877" w:rsidRPr="00742B11" w:rsidRDefault="000F2877" w:rsidP="000F2877">
            <w:pPr>
              <w:pStyle w:val="2"/>
              <w:tabs>
                <w:tab w:val="left" w:pos="3261"/>
              </w:tabs>
              <w:ind w:left="284" w:firstLine="709"/>
              <w:jc w:val="both"/>
              <w:rPr>
                <w:sz w:val="20"/>
                <w:szCs w:val="20"/>
                <w:lang w:val="ru-RU"/>
              </w:rPr>
            </w:pPr>
            <w:r w:rsidRPr="00742B11">
              <w:rPr>
                <w:sz w:val="20"/>
                <w:szCs w:val="20"/>
                <w:lang w:val="ru-RU"/>
              </w:rPr>
              <w:t>1) передачи полномочий по финансированию отдельных учреждений, мероприятий или расходов;</w:t>
            </w:r>
          </w:p>
          <w:p w:rsidR="000F2877" w:rsidRPr="00742B11" w:rsidRDefault="000F2877" w:rsidP="000F2877">
            <w:pPr>
              <w:pStyle w:val="2"/>
              <w:tabs>
                <w:tab w:val="left" w:pos="3261"/>
              </w:tabs>
              <w:ind w:left="284" w:firstLine="709"/>
              <w:jc w:val="both"/>
              <w:rPr>
                <w:sz w:val="20"/>
                <w:szCs w:val="20"/>
                <w:lang w:val="ru-RU"/>
              </w:rPr>
            </w:pPr>
            <w:r w:rsidRPr="00742B11">
              <w:rPr>
                <w:sz w:val="20"/>
                <w:szCs w:val="20"/>
                <w:lang w:val="ru-RU"/>
              </w:rPr>
              <w:t>2) реорганизации или преобразования муниципальных учреждений;</w:t>
            </w:r>
          </w:p>
          <w:p w:rsidR="000F2877" w:rsidRPr="00742B11" w:rsidRDefault="000F2877" w:rsidP="000F2877">
            <w:pPr>
              <w:pStyle w:val="2"/>
              <w:tabs>
                <w:tab w:val="left" w:pos="3261"/>
              </w:tabs>
              <w:ind w:left="284" w:firstLine="709"/>
              <w:jc w:val="both"/>
              <w:rPr>
                <w:sz w:val="20"/>
                <w:szCs w:val="20"/>
                <w:lang w:val="ru-RU"/>
              </w:rPr>
            </w:pPr>
            <w:r w:rsidRPr="00742B11">
              <w:rPr>
                <w:sz w:val="20"/>
                <w:szCs w:val="20"/>
                <w:lang w:val="ru-RU"/>
              </w:rPr>
              <w:t>3) распределения по получателям средств бюджета Высокского сельсовета Медвенского района;</w:t>
            </w:r>
          </w:p>
          <w:p w:rsidR="000F2877" w:rsidRPr="00742B11" w:rsidRDefault="000F2877" w:rsidP="000F2877">
            <w:pPr>
              <w:pStyle w:val="2"/>
              <w:tabs>
                <w:tab w:val="left" w:pos="3261"/>
              </w:tabs>
              <w:ind w:left="284" w:firstLine="709"/>
              <w:jc w:val="both"/>
              <w:rPr>
                <w:sz w:val="20"/>
                <w:szCs w:val="20"/>
                <w:lang w:val="ru-RU"/>
              </w:rPr>
            </w:pPr>
            <w:r w:rsidRPr="00742B11">
              <w:rPr>
                <w:sz w:val="20"/>
                <w:szCs w:val="20"/>
                <w:lang w:val="ru-RU"/>
              </w:rPr>
              <w:t>4) сокращения межбюджетных трансфертов из областного бюджета;</w:t>
            </w:r>
          </w:p>
          <w:p w:rsidR="000F2877" w:rsidRPr="00742B11" w:rsidRDefault="000F2877" w:rsidP="000F2877">
            <w:pPr>
              <w:pStyle w:val="ab"/>
              <w:shd w:val="clear" w:color="auto" w:fill="FFFFFF"/>
              <w:tabs>
                <w:tab w:val="left" w:pos="3261"/>
              </w:tabs>
              <w:spacing w:before="0" w:beforeAutospacing="0" w:after="0"/>
              <w:ind w:left="284"/>
              <w:jc w:val="both"/>
              <w:rPr>
                <w:sz w:val="20"/>
                <w:szCs w:val="20"/>
              </w:rPr>
            </w:pPr>
            <w:r w:rsidRPr="00742B11">
              <w:rPr>
                <w:sz w:val="20"/>
                <w:szCs w:val="20"/>
              </w:rPr>
              <w:t xml:space="preserve">           5) распределения бюджетных средств, предусмотренных в составе утвержденных бюджетных ассигновании по подразделу «Другие общегосударственные вопросы» раздела «Общегосударственные вопросы»; Утвердить размер резервного фонда Администрации Высокского сельсовета Медвенского района Курской области, направленных на обеспечение первичных мер пожарной безопасности в границах населенных пунктов поселений:</w:t>
            </w:r>
          </w:p>
          <w:p w:rsidR="000F2877" w:rsidRPr="00742B11" w:rsidRDefault="000F2877" w:rsidP="000F2877">
            <w:pPr>
              <w:shd w:val="clear" w:color="auto" w:fill="FFFFFF"/>
              <w:tabs>
                <w:tab w:val="left" w:pos="3261"/>
              </w:tabs>
              <w:ind w:left="284"/>
              <w:jc w:val="both"/>
              <w:rPr>
                <w:rFonts w:ascii="Times New Roman" w:hAnsi="Times New Roman" w:cs="Times New Roman"/>
                <w:sz w:val="20"/>
                <w:szCs w:val="20"/>
              </w:rPr>
            </w:pPr>
            <w:r w:rsidRPr="00742B11">
              <w:rPr>
                <w:rFonts w:ascii="Times New Roman" w:hAnsi="Times New Roman" w:cs="Times New Roman"/>
                <w:sz w:val="20"/>
                <w:szCs w:val="20"/>
              </w:rPr>
              <w:t> на 2021 год в сумме 1000 рублей;</w:t>
            </w:r>
          </w:p>
          <w:p w:rsidR="000F2877" w:rsidRPr="00742B11" w:rsidRDefault="000F2877" w:rsidP="000F2877">
            <w:pPr>
              <w:shd w:val="clear" w:color="auto" w:fill="FFFFFF"/>
              <w:tabs>
                <w:tab w:val="left" w:pos="3261"/>
              </w:tabs>
              <w:ind w:left="284"/>
              <w:jc w:val="both"/>
              <w:rPr>
                <w:rFonts w:ascii="Times New Roman" w:hAnsi="Times New Roman" w:cs="Times New Roman"/>
                <w:sz w:val="20"/>
                <w:szCs w:val="20"/>
              </w:rPr>
            </w:pPr>
            <w:r w:rsidRPr="00742B11">
              <w:rPr>
                <w:rFonts w:ascii="Times New Roman" w:hAnsi="Times New Roman" w:cs="Times New Roman"/>
                <w:sz w:val="20"/>
                <w:szCs w:val="20"/>
              </w:rPr>
              <w:t> на 2022 год в сумме 1000 рублей;</w:t>
            </w:r>
          </w:p>
          <w:p w:rsidR="000F2877" w:rsidRPr="00742B11" w:rsidRDefault="000F2877" w:rsidP="000F2877">
            <w:pPr>
              <w:tabs>
                <w:tab w:val="left" w:pos="3261"/>
              </w:tabs>
              <w:ind w:left="284"/>
              <w:jc w:val="both"/>
              <w:rPr>
                <w:rFonts w:ascii="Times New Roman" w:hAnsi="Times New Roman" w:cs="Times New Roman"/>
                <w:color w:val="000000"/>
                <w:sz w:val="20"/>
                <w:szCs w:val="20"/>
              </w:rPr>
            </w:pPr>
            <w:r w:rsidRPr="00742B11">
              <w:rPr>
                <w:rFonts w:ascii="Times New Roman" w:hAnsi="Times New Roman" w:cs="Times New Roman"/>
                <w:sz w:val="20"/>
                <w:szCs w:val="20"/>
              </w:rPr>
              <w:t xml:space="preserve"> на 2023 год в сумме 1000 рублей.</w:t>
            </w:r>
          </w:p>
          <w:p w:rsidR="000F2877" w:rsidRPr="00742B11" w:rsidRDefault="000F2877" w:rsidP="000F2877">
            <w:pPr>
              <w:pStyle w:val="2"/>
              <w:tabs>
                <w:tab w:val="left" w:pos="3261"/>
              </w:tabs>
              <w:ind w:left="284" w:firstLine="709"/>
              <w:jc w:val="both"/>
              <w:rPr>
                <w:sz w:val="20"/>
                <w:szCs w:val="20"/>
                <w:lang w:val="ru-RU"/>
              </w:rPr>
            </w:pPr>
            <w:r w:rsidRPr="00742B11">
              <w:rPr>
                <w:sz w:val="20"/>
                <w:szCs w:val="20"/>
                <w:lang w:val="ru-RU"/>
              </w:rPr>
              <w:t>6) принятия решения о предоставлении муниципальному бюджетному учреждению субсидии в соответствии со статьей 78.1 Бюджетного кодекса Российской Федерации в пределах бюджетных ассигновании, предусмотренных на выполнение функции бюджетным учреждением;</w:t>
            </w:r>
          </w:p>
          <w:p w:rsidR="000F2877" w:rsidRPr="00742B11" w:rsidRDefault="000F2877" w:rsidP="000F2877">
            <w:pPr>
              <w:pStyle w:val="2"/>
              <w:tabs>
                <w:tab w:val="left" w:pos="3261"/>
              </w:tabs>
              <w:ind w:left="284" w:firstLine="709"/>
              <w:jc w:val="both"/>
              <w:rPr>
                <w:sz w:val="20"/>
                <w:szCs w:val="20"/>
                <w:lang w:val="ru-RU"/>
              </w:rPr>
            </w:pPr>
            <w:r w:rsidRPr="00742B11">
              <w:rPr>
                <w:sz w:val="20"/>
                <w:szCs w:val="20"/>
                <w:lang w:val="ru-RU"/>
              </w:rPr>
              <w:t>7) исполнения судебных актов в объемах, превышающих ассигнования, утвержденные решением о бюджете на эти цели;</w:t>
            </w:r>
          </w:p>
          <w:p w:rsidR="000F2877" w:rsidRPr="00742B11" w:rsidRDefault="000F2877" w:rsidP="000F2877">
            <w:pPr>
              <w:pStyle w:val="2"/>
              <w:tabs>
                <w:tab w:val="left" w:pos="3261"/>
              </w:tabs>
              <w:ind w:left="284" w:firstLine="709"/>
              <w:jc w:val="both"/>
              <w:rPr>
                <w:sz w:val="20"/>
                <w:szCs w:val="20"/>
                <w:lang w:val="ru-RU"/>
              </w:rPr>
            </w:pPr>
            <w:r w:rsidRPr="00742B11">
              <w:rPr>
                <w:sz w:val="20"/>
                <w:szCs w:val="20"/>
                <w:lang w:val="ru-RU"/>
              </w:rPr>
              <w:t>8) принятия решений о подготовке и реализации бюджетных инвестиций в объекты капитального строительства муниципальной собственности Высокского сельсовета Медвенского района;</w:t>
            </w:r>
          </w:p>
          <w:p w:rsidR="00134949" w:rsidRDefault="000F2877" w:rsidP="000F2877">
            <w:pPr>
              <w:pStyle w:val="2"/>
              <w:tabs>
                <w:tab w:val="left" w:pos="3261"/>
              </w:tabs>
              <w:ind w:left="284" w:firstLine="709"/>
              <w:jc w:val="both"/>
              <w:rPr>
                <w:sz w:val="20"/>
                <w:szCs w:val="20"/>
                <w:lang w:val="ru-RU"/>
              </w:rPr>
            </w:pPr>
            <w:r w:rsidRPr="00742B11">
              <w:rPr>
                <w:sz w:val="20"/>
                <w:szCs w:val="20"/>
                <w:lang w:val="ru-RU"/>
              </w:rPr>
              <w:t xml:space="preserve">9) перераспределения бюджетных ассигнований, предусмотренных Администрацией Высокского сельсовета Медвенского района на оплату труда работников органов местного самоуправления, между разделами, подразделами, целевыми статьями, видами </w:t>
            </w:r>
            <w:proofErr w:type="gramStart"/>
            <w:r w:rsidRPr="00742B11">
              <w:rPr>
                <w:sz w:val="20"/>
                <w:szCs w:val="20"/>
                <w:lang w:val="ru-RU"/>
              </w:rPr>
              <w:t>расходов классификации расходов</w:t>
            </w:r>
            <w:proofErr w:type="gramEnd"/>
            <w:r w:rsidRPr="00742B11">
              <w:rPr>
                <w:sz w:val="20"/>
                <w:szCs w:val="20"/>
                <w:lang w:val="ru-RU"/>
              </w:rPr>
              <w:t xml:space="preserve"> бюджета на оплату труда работников органов местного самоуправления в случае принятия Главой Высокского сельсовета Медвенского района решений о сокращении </w:t>
            </w:r>
          </w:p>
          <w:p w:rsidR="00134949" w:rsidRDefault="00134949" w:rsidP="000F2877">
            <w:pPr>
              <w:pStyle w:val="2"/>
              <w:tabs>
                <w:tab w:val="left" w:pos="3261"/>
              </w:tabs>
              <w:ind w:left="284" w:firstLine="709"/>
              <w:jc w:val="both"/>
              <w:rPr>
                <w:sz w:val="20"/>
                <w:szCs w:val="20"/>
                <w:lang w:val="ru-RU"/>
              </w:rPr>
            </w:pPr>
          </w:p>
          <w:p w:rsidR="00134949" w:rsidRPr="001F2D1C" w:rsidRDefault="00134949" w:rsidP="00134949">
            <w:pPr>
              <w:tabs>
                <w:tab w:val="left" w:pos="3261"/>
              </w:tabs>
              <w:ind w:left="284" w:firstLine="708"/>
              <w:jc w:val="both"/>
              <w:rPr>
                <w:rFonts w:ascii="Times New Roman" w:hAnsi="Times New Roman" w:cs="Times New Roman"/>
                <w:b/>
                <w:bCs/>
                <w:sz w:val="18"/>
                <w:szCs w:val="18"/>
              </w:rPr>
            </w:pPr>
            <w:r>
              <w:rPr>
                <w:rFonts w:ascii="Times New Roman" w:hAnsi="Times New Roman" w:cs="Times New Roman"/>
                <w:b/>
                <w:bCs/>
                <w:sz w:val="18"/>
                <w:szCs w:val="18"/>
              </w:rPr>
              <w:t xml:space="preserve">            </w:t>
            </w:r>
            <w:r w:rsidRPr="001F2D1C">
              <w:rPr>
                <w:rFonts w:ascii="Times New Roman" w:hAnsi="Times New Roman" w:cs="Times New Roman"/>
                <w:b/>
                <w:bCs/>
                <w:sz w:val="18"/>
                <w:szCs w:val="18"/>
              </w:rPr>
              <w:t>Вестник Высокского сельсовета № 11  от 22.12.2020 года</w:t>
            </w:r>
          </w:p>
          <w:p w:rsidR="00134949" w:rsidRDefault="00134949" w:rsidP="000F2877">
            <w:pPr>
              <w:pStyle w:val="2"/>
              <w:tabs>
                <w:tab w:val="left" w:pos="3261"/>
              </w:tabs>
              <w:ind w:left="284" w:firstLine="709"/>
              <w:jc w:val="both"/>
              <w:rPr>
                <w:sz w:val="20"/>
                <w:szCs w:val="20"/>
                <w:lang w:val="ru-RU"/>
              </w:rPr>
            </w:pPr>
          </w:p>
          <w:p w:rsidR="000F2877" w:rsidRPr="00742B11" w:rsidRDefault="000F2877" w:rsidP="000F2877">
            <w:pPr>
              <w:pStyle w:val="2"/>
              <w:tabs>
                <w:tab w:val="left" w:pos="3261"/>
              </w:tabs>
              <w:ind w:left="284" w:firstLine="709"/>
              <w:jc w:val="both"/>
              <w:rPr>
                <w:sz w:val="20"/>
                <w:szCs w:val="20"/>
                <w:lang w:val="ru-RU"/>
              </w:rPr>
            </w:pPr>
            <w:r w:rsidRPr="00742B11">
              <w:rPr>
                <w:sz w:val="20"/>
                <w:szCs w:val="20"/>
                <w:lang w:val="ru-RU"/>
              </w:rPr>
              <w:t>численности этих работников;</w:t>
            </w:r>
          </w:p>
          <w:p w:rsidR="000F2877" w:rsidRPr="00742B11" w:rsidRDefault="000F2877" w:rsidP="000F2877">
            <w:pPr>
              <w:pStyle w:val="2"/>
              <w:tabs>
                <w:tab w:val="left" w:pos="3261"/>
              </w:tabs>
              <w:ind w:left="284" w:firstLine="709"/>
              <w:jc w:val="both"/>
              <w:rPr>
                <w:sz w:val="20"/>
                <w:szCs w:val="20"/>
                <w:lang w:val="ru-RU"/>
              </w:rPr>
            </w:pPr>
            <w:r w:rsidRPr="00742B11">
              <w:rPr>
                <w:sz w:val="20"/>
                <w:szCs w:val="20"/>
                <w:lang w:val="ru-RU"/>
              </w:rPr>
              <w:t>10) в иных случаях, установленных бюджетным законодательством Российской Федерации.</w:t>
            </w:r>
          </w:p>
          <w:p w:rsidR="000F2877" w:rsidRPr="00742B11" w:rsidRDefault="000F2877" w:rsidP="000F2877">
            <w:pPr>
              <w:pStyle w:val="31"/>
              <w:tabs>
                <w:tab w:val="left" w:pos="3261"/>
              </w:tabs>
              <w:ind w:left="284" w:firstLine="709"/>
              <w:jc w:val="both"/>
              <w:rPr>
                <w:sz w:val="20"/>
                <w:szCs w:val="20"/>
                <w:lang w:val="ru-RU"/>
              </w:rPr>
            </w:pPr>
            <w:r w:rsidRPr="00742B11">
              <w:rPr>
                <w:sz w:val="20"/>
                <w:szCs w:val="20"/>
                <w:lang w:val="ru-RU"/>
              </w:rPr>
              <w:t>8. Установить, что в 2021 году уменьшение общего объема бюджетных ассигнований, утвержденных в установленном порядке главному распорядителю средств бюджета Высокского сельсовета Медвенского районана уплату налога на имущество организаций и земельного налога, для направления их на иные цели без внесения изменений в настоящее Решение не допускается.</w:t>
            </w:r>
          </w:p>
          <w:p w:rsidR="000F2877" w:rsidRPr="00742B11" w:rsidRDefault="000F2877" w:rsidP="000F2877">
            <w:pPr>
              <w:tabs>
                <w:tab w:val="left" w:pos="3261"/>
              </w:tabs>
              <w:ind w:left="284" w:firstLine="709"/>
              <w:jc w:val="both"/>
              <w:rPr>
                <w:rFonts w:ascii="Times New Roman" w:hAnsi="Times New Roman" w:cs="Times New Roman"/>
                <w:color w:val="000000"/>
                <w:sz w:val="20"/>
                <w:szCs w:val="20"/>
              </w:rPr>
            </w:pPr>
            <w:r w:rsidRPr="00742B11">
              <w:rPr>
                <w:rFonts w:ascii="Times New Roman" w:hAnsi="Times New Roman" w:cs="Times New Roman"/>
                <w:color w:val="000000"/>
                <w:sz w:val="20"/>
                <w:szCs w:val="20"/>
              </w:rPr>
              <w:t>9. Установить, что обращение взыскания на средства местного бюджета осуществляется на основании исполнительных листов судебных органов в порядке, установленном законодательством Российской Федерации.</w:t>
            </w:r>
          </w:p>
          <w:p w:rsidR="000F2877" w:rsidRPr="00742B11" w:rsidRDefault="000F2877" w:rsidP="000F2877">
            <w:pPr>
              <w:pStyle w:val="32"/>
              <w:tabs>
                <w:tab w:val="left" w:pos="3261"/>
              </w:tabs>
              <w:spacing w:after="0"/>
              <w:ind w:left="284" w:firstLine="709"/>
              <w:jc w:val="both"/>
              <w:rPr>
                <w:rFonts w:ascii="Times New Roman" w:hAnsi="Times New Roman" w:cs="Times New Roman"/>
                <w:sz w:val="20"/>
                <w:szCs w:val="20"/>
              </w:rPr>
            </w:pPr>
            <w:r w:rsidRPr="00742B11">
              <w:rPr>
                <w:rFonts w:ascii="Times New Roman" w:hAnsi="Times New Roman" w:cs="Times New Roman"/>
                <w:sz w:val="20"/>
                <w:szCs w:val="20"/>
              </w:rPr>
              <w:t>10. Установить, что получатели средств бюджета Высокского сельсовета Медвенского района вправе предусматривать авансовые платежи:</w:t>
            </w:r>
          </w:p>
          <w:p w:rsidR="000F2877" w:rsidRPr="00742B11" w:rsidRDefault="000F2877" w:rsidP="000F2877">
            <w:pPr>
              <w:pStyle w:val="3"/>
              <w:tabs>
                <w:tab w:val="left" w:pos="3261"/>
              </w:tabs>
              <w:ind w:left="284" w:firstLine="709"/>
              <w:jc w:val="both"/>
              <w:outlineLvl w:val="2"/>
              <w:rPr>
                <w:rFonts w:ascii="Times New Roman" w:hAnsi="Times New Roman" w:cs="Times New Roman"/>
                <w:i/>
                <w:sz w:val="20"/>
                <w:szCs w:val="20"/>
              </w:rPr>
            </w:pPr>
            <w:r w:rsidRPr="00742B11">
              <w:rPr>
                <w:rFonts w:ascii="Times New Roman" w:hAnsi="Times New Roman" w:cs="Times New Roman"/>
                <w:i/>
                <w:sz w:val="20"/>
                <w:szCs w:val="20"/>
              </w:rPr>
              <w:t>1) при заключении договоров (муниципальных контрактов) на поставку товаров (работ, услуг) в размерах:</w:t>
            </w:r>
          </w:p>
          <w:p w:rsidR="000F2877" w:rsidRPr="00742B11" w:rsidRDefault="000F2877" w:rsidP="000F2877">
            <w:pPr>
              <w:shd w:val="clear" w:color="auto" w:fill="FFFFFF"/>
              <w:tabs>
                <w:tab w:val="left" w:pos="470"/>
                <w:tab w:val="left" w:pos="3261"/>
              </w:tabs>
              <w:ind w:left="284" w:right="110" w:firstLine="709"/>
              <w:jc w:val="both"/>
              <w:rPr>
                <w:rFonts w:ascii="Times New Roman" w:hAnsi="Times New Roman" w:cs="Times New Roman"/>
                <w:sz w:val="20"/>
                <w:szCs w:val="20"/>
              </w:rPr>
            </w:pPr>
            <w:proofErr w:type="gramStart"/>
            <w:r w:rsidRPr="00742B11">
              <w:rPr>
                <w:rFonts w:ascii="Times New Roman" w:hAnsi="Times New Roman" w:cs="Times New Roman"/>
                <w:sz w:val="20"/>
                <w:szCs w:val="20"/>
              </w:rPr>
              <w:t>а) 100 процентов суммы договора (контракта) - по договорам (контрактам) об оказании услуг связи, о подписке на печатные издания и об их приобретении, об обучении на курсах повыше</w:t>
            </w:r>
            <w:r w:rsidRPr="00742B11">
              <w:rPr>
                <w:rFonts w:ascii="Times New Roman" w:hAnsi="Times New Roman" w:cs="Times New Roman"/>
                <w:sz w:val="20"/>
                <w:szCs w:val="20"/>
              </w:rPr>
              <w:softHyphen/>
              <w:t>ния квалификации, о приобретении авиа - и железнодорожных билетов, билетов для проезда городским и пригородным транспортом, по договорам обязательного страхования гражданской ответственности владельцев автотранспортных средств, а так же по договорам, подлежащим плате за счет средств</w:t>
            </w:r>
            <w:proofErr w:type="gramEnd"/>
            <w:r w:rsidRPr="00742B11">
              <w:rPr>
                <w:rFonts w:ascii="Times New Roman" w:hAnsi="Times New Roman" w:cs="Times New Roman"/>
                <w:sz w:val="20"/>
                <w:szCs w:val="20"/>
              </w:rPr>
              <w:t>, полученных от оказания платных услуг и иной приносящей доход деятельности;</w:t>
            </w:r>
          </w:p>
          <w:p w:rsidR="000F2877" w:rsidRPr="00742B11" w:rsidRDefault="000F2877" w:rsidP="000F2877">
            <w:pPr>
              <w:shd w:val="clear" w:color="auto" w:fill="FFFFFF"/>
              <w:tabs>
                <w:tab w:val="left" w:pos="470"/>
                <w:tab w:val="left" w:pos="3261"/>
              </w:tabs>
              <w:spacing w:before="5"/>
              <w:ind w:left="284" w:right="110" w:firstLine="709"/>
              <w:jc w:val="both"/>
              <w:rPr>
                <w:rFonts w:ascii="Times New Roman" w:hAnsi="Times New Roman" w:cs="Times New Roman"/>
                <w:sz w:val="20"/>
                <w:szCs w:val="20"/>
              </w:rPr>
            </w:pPr>
            <w:r w:rsidRPr="00742B11">
              <w:rPr>
                <w:rFonts w:ascii="Times New Roman" w:hAnsi="Times New Roman" w:cs="Times New Roman"/>
                <w:sz w:val="20"/>
                <w:szCs w:val="20"/>
              </w:rPr>
              <w:t>б) не более 30 процентов суммы договора (муниципального контракта) - по иным договорам (контрактам), если иное не предусмотрено законодательством Российской Федерации;</w:t>
            </w:r>
          </w:p>
          <w:p w:rsidR="000F2877" w:rsidRPr="00742B11" w:rsidRDefault="000F2877" w:rsidP="000F2877">
            <w:pPr>
              <w:shd w:val="clear" w:color="auto" w:fill="FFFFFF"/>
              <w:tabs>
                <w:tab w:val="left" w:pos="470"/>
                <w:tab w:val="left" w:pos="3261"/>
              </w:tabs>
              <w:spacing w:before="5"/>
              <w:ind w:left="284" w:right="110" w:firstLine="709"/>
              <w:jc w:val="both"/>
              <w:rPr>
                <w:rFonts w:ascii="Times New Roman" w:hAnsi="Times New Roman" w:cs="Times New Roman"/>
                <w:sz w:val="20"/>
                <w:szCs w:val="20"/>
              </w:rPr>
            </w:pPr>
            <w:proofErr w:type="gramStart"/>
            <w:r w:rsidRPr="00742B11">
              <w:rPr>
                <w:rFonts w:ascii="Times New Roman" w:hAnsi="Times New Roman" w:cs="Times New Roman"/>
                <w:sz w:val="20"/>
                <w:szCs w:val="20"/>
              </w:rPr>
              <w:t>2) для осуществления расходов, связанных с оплатой организацио</w:t>
            </w:r>
            <w:r w:rsidRPr="00742B11">
              <w:rPr>
                <w:rFonts w:ascii="Times New Roman" w:hAnsi="Times New Roman" w:cs="Times New Roman"/>
                <w:sz w:val="20"/>
                <w:szCs w:val="20"/>
              </w:rPr>
              <w:t>н</w:t>
            </w:r>
            <w:r w:rsidRPr="00742B11">
              <w:rPr>
                <w:rFonts w:ascii="Times New Roman" w:hAnsi="Times New Roman" w:cs="Times New Roman"/>
                <w:sz w:val="20"/>
                <w:szCs w:val="20"/>
              </w:rPr>
              <w:t>ных взносов за участие в мероприятиях (выставках, конференциях, фор</w:t>
            </w:r>
            <w:r w:rsidRPr="00742B11">
              <w:rPr>
                <w:rFonts w:ascii="Times New Roman" w:hAnsi="Times New Roman" w:cs="Times New Roman"/>
                <w:sz w:val="20"/>
                <w:szCs w:val="20"/>
              </w:rPr>
              <w:t>у</w:t>
            </w:r>
            <w:r w:rsidRPr="00742B11">
              <w:rPr>
                <w:rFonts w:ascii="Times New Roman" w:hAnsi="Times New Roman" w:cs="Times New Roman"/>
                <w:sz w:val="20"/>
                <w:szCs w:val="20"/>
              </w:rPr>
              <w:t>мах, семинарах, совещаниях, тренингах, соревнованиях и т.п.), а также расходов, связанных со служебными командировками, – в размере 100 процентов.</w:t>
            </w:r>
            <w:proofErr w:type="gramEnd"/>
          </w:p>
          <w:p w:rsidR="000F2877" w:rsidRPr="00742B11" w:rsidRDefault="000F2877" w:rsidP="000F2877">
            <w:pPr>
              <w:tabs>
                <w:tab w:val="left" w:pos="3261"/>
              </w:tabs>
              <w:ind w:left="284" w:firstLine="709"/>
              <w:jc w:val="both"/>
              <w:rPr>
                <w:rFonts w:ascii="Times New Roman" w:hAnsi="Times New Roman" w:cs="Times New Roman"/>
                <w:sz w:val="20"/>
                <w:szCs w:val="20"/>
              </w:rPr>
            </w:pPr>
            <w:r w:rsidRPr="00742B11">
              <w:rPr>
                <w:rFonts w:ascii="Times New Roman" w:hAnsi="Times New Roman" w:cs="Times New Roman"/>
                <w:sz w:val="20"/>
                <w:szCs w:val="20"/>
              </w:rPr>
              <w:t xml:space="preserve">11. </w:t>
            </w:r>
            <w:proofErr w:type="gramStart"/>
            <w:r w:rsidRPr="00742B11">
              <w:rPr>
                <w:rFonts w:ascii="Times New Roman" w:hAnsi="Times New Roman" w:cs="Times New Roman"/>
                <w:sz w:val="20"/>
                <w:szCs w:val="20"/>
              </w:rPr>
              <w:t>Увеличения бюджетных ассигнований на оплату заключенных от имени Администрации Высокского сельсовета Медвенского района   муниципальных контрактов на поставку товаров, выполнение работ, оказание услуг, подлежавших в соответствии с условиями этих контрактов оплате в 2020 году, в объеме, не превышающем остатка не использованных на 1 января 2021 года бюджетных ассигнований на исполнение указанных муниципальных контрактов.</w:t>
            </w:r>
            <w:proofErr w:type="gramEnd"/>
          </w:p>
          <w:p w:rsidR="000F2877" w:rsidRPr="00742B11" w:rsidRDefault="000F2877" w:rsidP="000F2877">
            <w:pPr>
              <w:tabs>
                <w:tab w:val="left" w:pos="3261"/>
              </w:tabs>
              <w:ind w:left="284"/>
              <w:jc w:val="both"/>
              <w:rPr>
                <w:rFonts w:ascii="Times New Roman" w:hAnsi="Times New Roman" w:cs="Times New Roman"/>
                <w:sz w:val="20"/>
                <w:szCs w:val="20"/>
              </w:rPr>
            </w:pPr>
          </w:p>
          <w:p w:rsidR="000F2877" w:rsidRPr="00742B11" w:rsidRDefault="000F2877" w:rsidP="000F2877">
            <w:pPr>
              <w:tabs>
                <w:tab w:val="left" w:pos="3261"/>
              </w:tabs>
              <w:ind w:left="284"/>
              <w:jc w:val="both"/>
              <w:rPr>
                <w:rFonts w:ascii="Times New Roman" w:hAnsi="Times New Roman" w:cs="Times New Roman"/>
                <w:b/>
                <w:sz w:val="20"/>
                <w:szCs w:val="20"/>
              </w:rPr>
            </w:pPr>
            <w:r w:rsidRPr="00742B11">
              <w:rPr>
                <w:rFonts w:ascii="Times New Roman" w:hAnsi="Times New Roman" w:cs="Times New Roman"/>
                <w:b/>
                <w:sz w:val="20"/>
                <w:szCs w:val="20"/>
              </w:rPr>
              <w:t xml:space="preserve">Статья 7. </w:t>
            </w:r>
            <w:proofErr w:type="gramStart"/>
            <w:r w:rsidRPr="00742B11">
              <w:rPr>
                <w:rFonts w:ascii="Times New Roman" w:hAnsi="Times New Roman" w:cs="Times New Roman"/>
                <w:b/>
                <w:sz w:val="20"/>
                <w:szCs w:val="20"/>
              </w:rPr>
              <w:t>Особенности использования</w:t>
            </w:r>
            <w:proofErr w:type="gramEnd"/>
            <w:r w:rsidRPr="00742B11">
              <w:rPr>
                <w:rFonts w:ascii="Times New Roman" w:hAnsi="Times New Roman" w:cs="Times New Roman"/>
                <w:b/>
                <w:sz w:val="20"/>
                <w:szCs w:val="20"/>
              </w:rPr>
              <w:t xml:space="preserve"> бюджетных ассигнований по обеспечению деятельности органов местного самоуправления муниципального образования «Высокский сельсовет» Медвенского района Курской области</w:t>
            </w:r>
          </w:p>
          <w:p w:rsidR="000F2877" w:rsidRPr="00742B11" w:rsidRDefault="000F2877" w:rsidP="000F2877">
            <w:pPr>
              <w:tabs>
                <w:tab w:val="left" w:pos="3261"/>
              </w:tabs>
              <w:ind w:left="284" w:firstLine="708"/>
              <w:jc w:val="both"/>
              <w:rPr>
                <w:rFonts w:ascii="Times New Roman" w:hAnsi="Times New Roman" w:cs="Times New Roman"/>
                <w:sz w:val="20"/>
                <w:szCs w:val="20"/>
              </w:rPr>
            </w:pPr>
          </w:p>
          <w:p w:rsidR="007C54A2" w:rsidRPr="00742B11" w:rsidRDefault="000F2877" w:rsidP="007C54A2">
            <w:pPr>
              <w:tabs>
                <w:tab w:val="left" w:pos="3261"/>
              </w:tabs>
              <w:ind w:left="284" w:firstLine="708"/>
              <w:jc w:val="both"/>
              <w:rPr>
                <w:rFonts w:ascii="Times New Roman" w:hAnsi="Times New Roman" w:cs="Times New Roman"/>
                <w:sz w:val="20"/>
                <w:szCs w:val="20"/>
              </w:rPr>
            </w:pPr>
            <w:r w:rsidRPr="00742B11">
              <w:rPr>
                <w:rFonts w:ascii="Times New Roman" w:hAnsi="Times New Roman" w:cs="Times New Roman"/>
                <w:sz w:val="20"/>
                <w:szCs w:val="20"/>
              </w:rPr>
              <w:t xml:space="preserve">1. </w:t>
            </w:r>
            <w:proofErr w:type="gramStart"/>
            <w:r w:rsidRPr="00742B11">
              <w:rPr>
                <w:rFonts w:ascii="Times New Roman" w:hAnsi="Times New Roman" w:cs="Times New Roman"/>
                <w:sz w:val="20"/>
                <w:szCs w:val="20"/>
              </w:rPr>
              <w:t>Администрация Высокского сельсовета и казённые учреждения, подведомственные органам исполнительной власти муниципального образования «Высокский сельсовет» Медвенского района Курской области, не вправе принимать решения, приводящие к увеличению численности работников местного самоуправления, казённых учреждений</w:t>
            </w:r>
            <w:r w:rsidR="007C54A2" w:rsidRPr="00742B11">
              <w:rPr>
                <w:rFonts w:ascii="Times New Roman" w:hAnsi="Times New Roman" w:cs="Times New Roman"/>
                <w:sz w:val="20"/>
                <w:szCs w:val="20"/>
              </w:rPr>
              <w:t>финансируемых из местного бюджета, а также расходов на их содержание.</w:t>
            </w:r>
            <w:proofErr w:type="gramEnd"/>
          </w:p>
          <w:p w:rsidR="007C54A2" w:rsidRPr="00742B11" w:rsidRDefault="007C54A2" w:rsidP="007C54A2">
            <w:pPr>
              <w:tabs>
                <w:tab w:val="left" w:pos="3261"/>
              </w:tabs>
              <w:ind w:left="284" w:firstLine="708"/>
              <w:jc w:val="both"/>
              <w:rPr>
                <w:rFonts w:ascii="Times New Roman" w:hAnsi="Times New Roman" w:cs="Times New Roman"/>
                <w:sz w:val="20"/>
                <w:szCs w:val="20"/>
              </w:rPr>
            </w:pPr>
          </w:p>
          <w:p w:rsidR="007C54A2" w:rsidRPr="00742B11" w:rsidRDefault="007C54A2" w:rsidP="007C54A2">
            <w:pPr>
              <w:tabs>
                <w:tab w:val="left" w:pos="3261"/>
              </w:tabs>
              <w:ind w:left="284"/>
              <w:rPr>
                <w:rFonts w:ascii="Times New Roman" w:hAnsi="Times New Roman" w:cs="Times New Roman"/>
                <w:b/>
                <w:sz w:val="20"/>
                <w:szCs w:val="20"/>
              </w:rPr>
            </w:pPr>
            <w:r w:rsidRPr="00742B11">
              <w:rPr>
                <w:rFonts w:ascii="Times New Roman" w:hAnsi="Times New Roman" w:cs="Times New Roman"/>
                <w:b/>
                <w:sz w:val="20"/>
                <w:szCs w:val="20"/>
              </w:rPr>
              <w:t>Статья 8. Осуществление расходов, не предусмотренных бюджетом</w:t>
            </w:r>
          </w:p>
          <w:p w:rsidR="007C54A2" w:rsidRPr="00742B11" w:rsidRDefault="007C54A2" w:rsidP="007C54A2">
            <w:pPr>
              <w:tabs>
                <w:tab w:val="left" w:pos="3261"/>
              </w:tabs>
              <w:ind w:left="284" w:firstLine="708"/>
              <w:jc w:val="both"/>
              <w:rPr>
                <w:rFonts w:ascii="Times New Roman" w:hAnsi="Times New Roman" w:cs="Times New Roman"/>
                <w:sz w:val="20"/>
                <w:szCs w:val="20"/>
              </w:rPr>
            </w:pPr>
          </w:p>
          <w:p w:rsidR="007C54A2" w:rsidRPr="00742B11" w:rsidRDefault="007C54A2" w:rsidP="007C54A2">
            <w:pPr>
              <w:tabs>
                <w:tab w:val="left" w:pos="3261"/>
              </w:tabs>
              <w:ind w:left="284" w:firstLine="708"/>
              <w:jc w:val="both"/>
              <w:rPr>
                <w:rFonts w:ascii="Times New Roman" w:hAnsi="Times New Roman" w:cs="Times New Roman"/>
                <w:sz w:val="20"/>
                <w:szCs w:val="20"/>
              </w:rPr>
            </w:pPr>
            <w:r w:rsidRPr="00742B11">
              <w:rPr>
                <w:rFonts w:ascii="Times New Roman" w:hAnsi="Times New Roman" w:cs="Times New Roman"/>
                <w:sz w:val="20"/>
                <w:szCs w:val="20"/>
              </w:rPr>
              <w:t xml:space="preserve">1. </w:t>
            </w:r>
            <w:proofErr w:type="gramStart"/>
            <w:r w:rsidRPr="00742B11">
              <w:rPr>
                <w:rFonts w:ascii="Times New Roman" w:hAnsi="Times New Roman" w:cs="Times New Roman"/>
                <w:sz w:val="20"/>
                <w:szCs w:val="20"/>
              </w:rPr>
              <w:t xml:space="preserve">При принятии решения Собрания депутатов Высокского сельсовета Медвенского района Курской области, либо другого нормативного правового акта муниципального образования «Высокский сельсовет» </w:t>
            </w:r>
            <w:r w:rsidRPr="00742B11">
              <w:rPr>
                <w:rFonts w:ascii="Times New Roman" w:hAnsi="Times New Roman" w:cs="Times New Roman"/>
                <w:color w:val="000000"/>
                <w:sz w:val="20"/>
                <w:szCs w:val="20"/>
              </w:rPr>
              <w:t xml:space="preserve">Медвенского района Курской области </w:t>
            </w:r>
            <w:r w:rsidRPr="00742B11">
              <w:rPr>
                <w:rFonts w:ascii="Times New Roman" w:hAnsi="Times New Roman" w:cs="Times New Roman"/>
                <w:sz w:val="20"/>
                <w:szCs w:val="20"/>
              </w:rPr>
              <w:t>предусматривающего увеличение расходных обязательств по существующим видам расходных обязательств или введение новых видов расходных обязательств, которые до его принятия не исполнялись ни одним публично-правовым образованием, указанный нормативный правовой акт должен содержать нормы, определяющие источники и порядок</w:t>
            </w:r>
            <w:proofErr w:type="gramEnd"/>
            <w:r w:rsidRPr="00742B11">
              <w:rPr>
                <w:rFonts w:ascii="Times New Roman" w:hAnsi="Times New Roman" w:cs="Times New Roman"/>
                <w:sz w:val="20"/>
                <w:szCs w:val="20"/>
              </w:rPr>
              <w:t xml:space="preserve"> исполнения новых видов расходных обязательств.</w:t>
            </w:r>
          </w:p>
          <w:p w:rsidR="007C54A2" w:rsidRPr="00742B11" w:rsidRDefault="007C54A2" w:rsidP="007C54A2">
            <w:pPr>
              <w:tabs>
                <w:tab w:val="left" w:pos="3261"/>
              </w:tabs>
              <w:ind w:left="284" w:firstLine="708"/>
              <w:jc w:val="both"/>
              <w:rPr>
                <w:rFonts w:ascii="Times New Roman" w:hAnsi="Times New Roman" w:cs="Times New Roman"/>
                <w:sz w:val="20"/>
                <w:szCs w:val="20"/>
              </w:rPr>
            </w:pPr>
            <w:r w:rsidRPr="00742B11">
              <w:rPr>
                <w:rFonts w:ascii="Times New Roman" w:hAnsi="Times New Roman" w:cs="Times New Roman"/>
                <w:sz w:val="20"/>
                <w:szCs w:val="20"/>
              </w:rPr>
              <w:t xml:space="preserve">2. </w:t>
            </w:r>
            <w:proofErr w:type="gramStart"/>
            <w:r w:rsidRPr="00742B11">
              <w:rPr>
                <w:rFonts w:ascii="Times New Roman" w:hAnsi="Times New Roman" w:cs="Times New Roman"/>
                <w:sz w:val="20"/>
                <w:szCs w:val="20"/>
              </w:rPr>
              <w:t>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о бюджете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 бюджет и (или) при</w:t>
            </w:r>
            <w:proofErr w:type="gramEnd"/>
            <w:r w:rsidRPr="00742B11">
              <w:rPr>
                <w:rFonts w:ascii="Times New Roman" w:hAnsi="Times New Roman" w:cs="Times New Roman"/>
                <w:sz w:val="20"/>
                <w:szCs w:val="20"/>
              </w:rPr>
              <w:t xml:space="preserve"> </w:t>
            </w:r>
            <w:proofErr w:type="gramStart"/>
            <w:r w:rsidRPr="00742B11">
              <w:rPr>
                <w:rFonts w:ascii="Times New Roman" w:hAnsi="Times New Roman" w:cs="Times New Roman"/>
                <w:sz w:val="20"/>
                <w:szCs w:val="20"/>
              </w:rPr>
              <w:t>сокращении</w:t>
            </w:r>
            <w:proofErr w:type="gramEnd"/>
            <w:r w:rsidRPr="00742B11">
              <w:rPr>
                <w:rFonts w:ascii="Times New Roman" w:hAnsi="Times New Roman" w:cs="Times New Roman"/>
                <w:sz w:val="20"/>
                <w:szCs w:val="20"/>
              </w:rPr>
              <w:t xml:space="preserve"> бюджетных ассигнований по отдельным статьям расходов бюджета.</w:t>
            </w:r>
          </w:p>
          <w:p w:rsidR="007C54A2" w:rsidRPr="00742B11" w:rsidRDefault="007C54A2" w:rsidP="007C54A2">
            <w:pPr>
              <w:tabs>
                <w:tab w:val="left" w:pos="3261"/>
              </w:tabs>
              <w:ind w:left="284" w:firstLine="708"/>
              <w:jc w:val="both"/>
              <w:rPr>
                <w:rFonts w:ascii="Times New Roman" w:hAnsi="Times New Roman" w:cs="Times New Roman"/>
                <w:sz w:val="20"/>
                <w:szCs w:val="20"/>
              </w:rPr>
            </w:pPr>
          </w:p>
          <w:p w:rsidR="007C54A2" w:rsidRPr="00742B11" w:rsidRDefault="007C54A2" w:rsidP="007C54A2">
            <w:pPr>
              <w:tabs>
                <w:tab w:val="left" w:pos="3261"/>
              </w:tabs>
              <w:ind w:left="284"/>
              <w:rPr>
                <w:rFonts w:ascii="Times New Roman" w:hAnsi="Times New Roman" w:cs="Times New Roman"/>
                <w:b/>
                <w:sz w:val="20"/>
                <w:szCs w:val="20"/>
              </w:rPr>
            </w:pPr>
            <w:r w:rsidRPr="00742B11">
              <w:rPr>
                <w:rFonts w:ascii="Times New Roman" w:hAnsi="Times New Roman" w:cs="Times New Roman"/>
                <w:b/>
                <w:sz w:val="20"/>
                <w:szCs w:val="20"/>
              </w:rPr>
              <w:t>Статья 9. Муниципальный долг муниципального образования «Высокский сельсовет» Медвенского района Курской области</w:t>
            </w:r>
          </w:p>
          <w:p w:rsidR="007C54A2" w:rsidRPr="00742B11" w:rsidRDefault="007C54A2" w:rsidP="007C54A2">
            <w:pPr>
              <w:tabs>
                <w:tab w:val="left" w:pos="3261"/>
              </w:tabs>
              <w:ind w:left="284" w:firstLine="709"/>
              <w:jc w:val="both"/>
              <w:rPr>
                <w:rFonts w:ascii="Times New Roman" w:hAnsi="Times New Roman" w:cs="Times New Roman"/>
                <w:sz w:val="20"/>
                <w:szCs w:val="20"/>
              </w:rPr>
            </w:pPr>
          </w:p>
          <w:p w:rsidR="00134949" w:rsidRDefault="007C54A2" w:rsidP="007C54A2">
            <w:pPr>
              <w:tabs>
                <w:tab w:val="left" w:pos="3261"/>
              </w:tabs>
              <w:ind w:left="284" w:firstLine="851"/>
              <w:jc w:val="both"/>
              <w:rPr>
                <w:rFonts w:ascii="Times New Roman" w:hAnsi="Times New Roman" w:cs="Times New Roman"/>
                <w:color w:val="000000"/>
                <w:sz w:val="20"/>
                <w:szCs w:val="20"/>
              </w:rPr>
            </w:pPr>
            <w:r w:rsidRPr="00742B11">
              <w:rPr>
                <w:rFonts w:ascii="Times New Roman" w:hAnsi="Times New Roman" w:cs="Times New Roman"/>
                <w:color w:val="000000"/>
                <w:sz w:val="20"/>
                <w:szCs w:val="20"/>
              </w:rPr>
              <w:t xml:space="preserve"> 1.Установить верхний предел муниципального долга муниципального образования на 01 </w:t>
            </w:r>
          </w:p>
          <w:p w:rsidR="00134949" w:rsidRDefault="00134949" w:rsidP="007C54A2">
            <w:pPr>
              <w:tabs>
                <w:tab w:val="left" w:pos="3261"/>
              </w:tabs>
              <w:ind w:left="284" w:firstLine="851"/>
              <w:jc w:val="both"/>
              <w:rPr>
                <w:rFonts w:ascii="Times New Roman" w:hAnsi="Times New Roman" w:cs="Times New Roman"/>
                <w:color w:val="000000"/>
                <w:sz w:val="20"/>
                <w:szCs w:val="20"/>
              </w:rPr>
            </w:pPr>
          </w:p>
          <w:p w:rsidR="00134949" w:rsidRPr="001F2D1C" w:rsidRDefault="00134949" w:rsidP="00134949">
            <w:pPr>
              <w:tabs>
                <w:tab w:val="left" w:pos="3261"/>
              </w:tabs>
              <w:ind w:left="284" w:firstLine="708"/>
              <w:jc w:val="both"/>
              <w:rPr>
                <w:rFonts w:ascii="Times New Roman" w:hAnsi="Times New Roman" w:cs="Times New Roman"/>
                <w:b/>
                <w:bCs/>
                <w:sz w:val="18"/>
                <w:szCs w:val="18"/>
              </w:rPr>
            </w:pPr>
            <w:r>
              <w:rPr>
                <w:rFonts w:ascii="Times New Roman" w:hAnsi="Times New Roman" w:cs="Times New Roman"/>
                <w:b/>
                <w:bCs/>
                <w:sz w:val="18"/>
                <w:szCs w:val="18"/>
              </w:rPr>
              <w:t xml:space="preserve">                 </w:t>
            </w:r>
            <w:r w:rsidRPr="001F2D1C">
              <w:rPr>
                <w:rFonts w:ascii="Times New Roman" w:hAnsi="Times New Roman" w:cs="Times New Roman"/>
                <w:b/>
                <w:bCs/>
                <w:sz w:val="18"/>
                <w:szCs w:val="18"/>
              </w:rPr>
              <w:t>Вестник Высокского сельсовета № 11  от 22.12.2020 года</w:t>
            </w:r>
          </w:p>
          <w:p w:rsidR="00134949" w:rsidRDefault="00134949" w:rsidP="007C54A2">
            <w:pPr>
              <w:tabs>
                <w:tab w:val="left" w:pos="3261"/>
              </w:tabs>
              <w:ind w:left="284" w:firstLine="851"/>
              <w:jc w:val="both"/>
              <w:rPr>
                <w:rFonts w:ascii="Times New Roman" w:hAnsi="Times New Roman" w:cs="Times New Roman"/>
                <w:color w:val="000000"/>
                <w:sz w:val="20"/>
                <w:szCs w:val="20"/>
              </w:rPr>
            </w:pPr>
          </w:p>
          <w:p w:rsidR="007C54A2" w:rsidRPr="00742B11" w:rsidRDefault="007C54A2" w:rsidP="007C54A2">
            <w:pPr>
              <w:tabs>
                <w:tab w:val="left" w:pos="3261"/>
              </w:tabs>
              <w:ind w:left="284" w:firstLine="851"/>
              <w:jc w:val="both"/>
              <w:rPr>
                <w:rFonts w:ascii="Times New Roman" w:hAnsi="Times New Roman" w:cs="Times New Roman"/>
                <w:sz w:val="20"/>
                <w:szCs w:val="20"/>
              </w:rPr>
            </w:pPr>
            <w:proofErr w:type="gramStart"/>
            <w:r w:rsidRPr="00742B11">
              <w:rPr>
                <w:rFonts w:ascii="Times New Roman" w:hAnsi="Times New Roman" w:cs="Times New Roman"/>
                <w:color w:val="000000"/>
                <w:sz w:val="20"/>
                <w:szCs w:val="20"/>
              </w:rPr>
              <w:t xml:space="preserve">января 2022 года по долговым обязательствам муниципального образования "Высокский сельсовет" Медвенского района Курской области в сумме </w:t>
            </w:r>
            <w:r w:rsidRPr="00742B11">
              <w:rPr>
                <w:rFonts w:ascii="Times New Roman" w:hAnsi="Times New Roman" w:cs="Times New Roman"/>
                <w:sz w:val="20"/>
                <w:szCs w:val="20"/>
              </w:rPr>
              <w:t xml:space="preserve">554 </w:t>
            </w:r>
            <w:r w:rsidRPr="00742B11">
              <w:rPr>
                <w:rFonts w:ascii="Times New Roman" w:hAnsi="Times New Roman" w:cs="Times New Roman"/>
                <w:color w:val="000000"/>
                <w:sz w:val="20"/>
                <w:szCs w:val="20"/>
              </w:rPr>
              <w:t>тыс. рублей,</w:t>
            </w:r>
            <w:r w:rsidRPr="00742B11">
              <w:rPr>
                <w:rFonts w:ascii="Times New Roman" w:hAnsi="Times New Roman" w:cs="Times New Roman"/>
                <w:sz w:val="20"/>
                <w:szCs w:val="20"/>
              </w:rPr>
              <w:t xml:space="preserve"> на 1 января 2023 года по долговым обязательствам Высокского сельсовета  Медвенского района в сумме 422</w:t>
            </w:r>
            <w:r w:rsidRPr="00742B11">
              <w:rPr>
                <w:rFonts w:ascii="Times New Roman" w:hAnsi="Times New Roman" w:cs="Times New Roman"/>
                <w:bCs/>
                <w:sz w:val="20"/>
                <w:szCs w:val="20"/>
              </w:rPr>
              <w:t xml:space="preserve"> </w:t>
            </w:r>
            <w:r w:rsidRPr="00742B11">
              <w:rPr>
                <w:rFonts w:ascii="Times New Roman" w:hAnsi="Times New Roman" w:cs="Times New Roman"/>
                <w:sz w:val="20"/>
                <w:szCs w:val="20"/>
              </w:rPr>
              <w:t xml:space="preserve">тыс. рублей, на 1 января 2024 года по долговым обязательствам Высокского сельсовета Медвенского района в сумме </w:t>
            </w:r>
            <w:r w:rsidRPr="00742B11">
              <w:rPr>
                <w:rFonts w:ascii="Times New Roman" w:hAnsi="Times New Roman" w:cs="Times New Roman"/>
                <w:bCs/>
                <w:sz w:val="20"/>
                <w:szCs w:val="20"/>
              </w:rPr>
              <w:t>424</w:t>
            </w:r>
            <w:r w:rsidRPr="00742B11">
              <w:rPr>
                <w:rFonts w:ascii="Times New Roman" w:hAnsi="Times New Roman" w:cs="Times New Roman"/>
                <w:sz w:val="20"/>
                <w:szCs w:val="20"/>
              </w:rPr>
              <w:t xml:space="preserve"> тыс. рублей, </w:t>
            </w:r>
            <w:r w:rsidRPr="00742B11">
              <w:rPr>
                <w:rFonts w:ascii="Times New Roman" w:hAnsi="Times New Roman" w:cs="Times New Roman"/>
                <w:color w:val="000000"/>
                <w:sz w:val="20"/>
                <w:szCs w:val="20"/>
              </w:rPr>
              <w:t>в том числе по муниципальным гарантиям 0</w:t>
            </w:r>
            <w:proofErr w:type="gramEnd"/>
            <w:r w:rsidRPr="00742B11">
              <w:rPr>
                <w:rFonts w:ascii="Times New Roman" w:hAnsi="Times New Roman" w:cs="Times New Roman"/>
                <w:color w:val="000000"/>
                <w:sz w:val="20"/>
                <w:szCs w:val="20"/>
              </w:rPr>
              <w:t xml:space="preserve"> рублей;</w:t>
            </w:r>
          </w:p>
          <w:p w:rsidR="007C54A2" w:rsidRPr="00742B11" w:rsidRDefault="007C54A2" w:rsidP="007C54A2">
            <w:pPr>
              <w:pStyle w:val="a9"/>
              <w:tabs>
                <w:tab w:val="left" w:pos="3261"/>
              </w:tabs>
              <w:spacing w:after="0"/>
              <w:ind w:left="284" w:firstLine="851"/>
              <w:jc w:val="both"/>
              <w:rPr>
                <w:sz w:val="20"/>
                <w:szCs w:val="20"/>
              </w:rPr>
            </w:pPr>
            <w:r w:rsidRPr="00742B11">
              <w:rPr>
                <w:sz w:val="20"/>
                <w:szCs w:val="20"/>
              </w:rPr>
              <w:t xml:space="preserve"> 2.</w:t>
            </w:r>
            <w:r w:rsidRPr="00742B11">
              <w:rPr>
                <w:color w:val="000000"/>
                <w:sz w:val="20"/>
                <w:szCs w:val="20"/>
              </w:rPr>
              <w:t xml:space="preserve"> Объем муниципального долга при осуществлении муниципальных заимствований не должен превышать следующие значения: в 2021 году до 1050 676 рублей 50 копеек</w:t>
            </w:r>
            <w:r w:rsidRPr="00742B11">
              <w:rPr>
                <w:sz w:val="20"/>
                <w:szCs w:val="20"/>
              </w:rPr>
              <w:t xml:space="preserve"> и плановый период 2022 года до 1055 224 рубля 00 копеек и 2023 года до 1059 585 рублей 00 копеек.</w:t>
            </w:r>
          </w:p>
          <w:p w:rsidR="007C54A2" w:rsidRPr="00742B11" w:rsidRDefault="007C54A2" w:rsidP="007C54A2">
            <w:pPr>
              <w:tabs>
                <w:tab w:val="left" w:pos="3261"/>
              </w:tabs>
              <w:ind w:left="284" w:firstLine="851"/>
              <w:jc w:val="both"/>
              <w:rPr>
                <w:rFonts w:ascii="Times New Roman" w:hAnsi="Times New Roman" w:cs="Times New Roman"/>
                <w:sz w:val="20"/>
                <w:szCs w:val="20"/>
              </w:rPr>
            </w:pPr>
            <w:r w:rsidRPr="00742B11">
              <w:rPr>
                <w:rFonts w:ascii="Times New Roman" w:hAnsi="Times New Roman" w:cs="Times New Roman"/>
                <w:sz w:val="20"/>
                <w:szCs w:val="20"/>
              </w:rPr>
              <w:t xml:space="preserve"> 3. </w:t>
            </w:r>
            <w:r w:rsidRPr="00742B11">
              <w:rPr>
                <w:rFonts w:ascii="Times New Roman" w:hAnsi="Times New Roman" w:cs="Times New Roman"/>
                <w:color w:val="000000"/>
                <w:sz w:val="20"/>
                <w:szCs w:val="20"/>
              </w:rPr>
              <w:t xml:space="preserve">Утвердить программу муниципальных внутренних заимствований муниципального образования «Высокский сельсовет» Медвенского района Курской области на 2021 год </w:t>
            </w:r>
            <w:r w:rsidRPr="00742B11">
              <w:rPr>
                <w:rFonts w:ascii="Times New Roman" w:hAnsi="Times New Roman" w:cs="Times New Roman"/>
                <w:sz w:val="20"/>
                <w:szCs w:val="20"/>
              </w:rPr>
              <w:t xml:space="preserve">и плановый период 2022 и 2023 </w:t>
            </w:r>
            <w:r w:rsidRPr="00742B11">
              <w:rPr>
                <w:rFonts w:ascii="Times New Roman" w:hAnsi="Times New Roman" w:cs="Times New Roman"/>
                <w:color w:val="000000"/>
                <w:sz w:val="20"/>
                <w:szCs w:val="20"/>
              </w:rPr>
              <w:t xml:space="preserve">согласно приложению № 8 к настоящему решению. </w:t>
            </w:r>
          </w:p>
          <w:p w:rsidR="007C54A2" w:rsidRPr="00134949" w:rsidRDefault="007C54A2" w:rsidP="00134949">
            <w:pPr>
              <w:tabs>
                <w:tab w:val="left" w:pos="3261"/>
              </w:tabs>
              <w:ind w:left="284" w:firstLine="851"/>
              <w:jc w:val="both"/>
              <w:rPr>
                <w:rFonts w:ascii="Times New Roman" w:hAnsi="Times New Roman" w:cs="Times New Roman"/>
                <w:color w:val="000000"/>
                <w:sz w:val="20"/>
                <w:szCs w:val="20"/>
              </w:rPr>
            </w:pPr>
            <w:r w:rsidRPr="00742B11">
              <w:rPr>
                <w:rFonts w:ascii="Times New Roman" w:hAnsi="Times New Roman" w:cs="Times New Roman"/>
                <w:sz w:val="20"/>
                <w:szCs w:val="20"/>
              </w:rPr>
              <w:t xml:space="preserve">4. </w:t>
            </w:r>
            <w:r w:rsidRPr="00742B11">
              <w:rPr>
                <w:rFonts w:ascii="Times New Roman" w:hAnsi="Times New Roman" w:cs="Times New Roman"/>
                <w:color w:val="000000"/>
                <w:sz w:val="20"/>
                <w:szCs w:val="20"/>
              </w:rPr>
              <w:t xml:space="preserve">Утвердить программу муниципальных гарантий муниципального образования «Высокский сельсовет» Медвенского района Курской области на 2021 год </w:t>
            </w:r>
            <w:r w:rsidRPr="00742B11">
              <w:rPr>
                <w:rFonts w:ascii="Times New Roman" w:hAnsi="Times New Roman" w:cs="Times New Roman"/>
                <w:sz w:val="20"/>
                <w:szCs w:val="20"/>
              </w:rPr>
              <w:t xml:space="preserve">и плановый период 2022 и 2023 </w:t>
            </w:r>
            <w:r w:rsidRPr="00742B11">
              <w:rPr>
                <w:rFonts w:ascii="Times New Roman" w:hAnsi="Times New Roman" w:cs="Times New Roman"/>
                <w:color w:val="000000"/>
                <w:sz w:val="20"/>
                <w:szCs w:val="20"/>
              </w:rPr>
              <w:t>согласно приложению № 9 к настоящему решению.</w:t>
            </w:r>
          </w:p>
          <w:p w:rsidR="007C54A2" w:rsidRPr="00742B11" w:rsidRDefault="007C54A2" w:rsidP="00134949">
            <w:pPr>
              <w:tabs>
                <w:tab w:val="left" w:pos="3261"/>
              </w:tabs>
              <w:ind w:left="284"/>
              <w:rPr>
                <w:rFonts w:ascii="Times New Roman" w:hAnsi="Times New Roman" w:cs="Times New Roman"/>
                <w:b/>
                <w:sz w:val="20"/>
                <w:szCs w:val="20"/>
              </w:rPr>
            </w:pPr>
            <w:r w:rsidRPr="00742B11">
              <w:rPr>
                <w:rFonts w:ascii="Times New Roman" w:hAnsi="Times New Roman" w:cs="Times New Roman"/>
                <w:b/>
                <w:sz w:val="20"/>
                <w:szCs w:val="20"/>
              </w:rPr>
              <w:t>Статья 10. Заключение и оплата муниципальными учреждениями договоров, исполнение которых осуществляется за счёт средств бюджета муниципального образования «Высокский сельсовет» Медвенского района Курской области</w:t>
            </w:r>
          </w:p>
          <w:p w:rsidR="007C54A2" w:rsidRPr="00742B11" w:rsidRDefault="007C54A2" w:rsidP="007C54A2">
            <w:pPr>
              <w:tabs>
                <w:tab w:val="left" w:pos="3261"/>
              </w:tabs>
              <w:ind w:left="284" w:firstLine="708"/>
              <w:jc w:val="both"/>
              <w:rPr>
                <w:rFonts w:ascii="Times New Roman" w:hAnsi="Times New Roman" w:cs="Times New Roman"/>
                <w:sz w:val="20"/>
                <w:szCs w:val="20"/>
              </w:rPr>
            </w:pPr>
            <w:r w:rsidRPr="00742B11">
              <w:rPr>
                <w:rFonts w:ascii="Times New Roman" w:hAnsi="Times New Roman" w:cs="Times New Roman"/>
                <w:sz w:val="20"/>
                <w:szCs w:val="20"/>
              </w:rPr>
              <w:t xml:space="preserve">1. </w:t>
            </w:r>
            <w:proofErr w:type="gramStart"/>
            <w:r w:rsidRPr="00742B11">
              <w:rPr>
                <w:rFonts w:ascii="Times New Roman" w:hAnsi="Times New Roman" w:cs="Times New Roman"/>
                <w:sz w:val="20"/>
                <w:szCs w:val="20"/>
              </w:rPr>
              <w:t>Установить, что заключение и оплата муниципальными учреждениями и органами местного самоуправления муниципальных контрактов (договоров), исполнение которых осуществляется за счёт средств бюджета муниципального образования «Высокский сельсовет», производится в пределах утвержденных им лимитов бюджетных обязательств в соответствии с классификацией расходов бюджета муниципального образования «Высокский сельсовет» Медвенского района Курской области и с учётом принятых и неисполненных обязательств.</w:t>
            </w:r>
            <w:proofErr w:type="gramEnd"/>
          </w:p>
          <w:p w:rsidR="007C54A2" w:rsidRPr="00742B11" w:rsidRDefault="007C54A2" w:rsidP="007C54A2">
            <w:pPr>
              <w:pStyle w:val="2"/>
              <w:tabs>
                <w:tab w:val="left" w:pos="3261"/>
              </w:tabs>
              <w:ind w:left="284" w:firstLine="851"/>
              <w:jc w:val="both"/>
              <w:rPr>
                <w:sz w:val="20"/>
                <w:szCs w:val="20"/>
                <w:lang w:val="ru-RU"/>
              </w:rPr>
            </w:pPr>
            <w:r w:rsidRPr="00742B11">
              <w:rPr>
                <w:sz w:val="20"/>
                <w:szCs w:val="20"/>
                <w:lang w:val="ru-RU"/>
              </w:rPr>
              <w:t>2. При нарушении бюджетным учреждением установленного Администрацией Высокского сельсовета Медвенского района порядка учета бюджетных обязательств санкционирование оп</w:t>
            </w:r>
            <w:r w:rsidRPr="00742B11">
              <w:rPr>
                <w:sz w:val="20"/>
                <w:szCs w:val="20"/>
                <w:lang w:val="ru-RU"/>
              </w:rPr>
              <w:softHyphen/>
              <w:t xml:space="preserve">латы денежных обязательств бюджетного учреждения приостанавливается в порядке установленном </w:t>
            </w:r>
          </w:p>
          <w:p w:rsidR="007C54A2" w:rsidRPr="00742B11" w:rsidRDefault="007C54A2" w:rsidP="007C54A2">
            <w:pPr>
              <w:pStyle w:val="2"/>
              <w:tabs>
                <w:tab w:val="left" w:pos="3261"/>
              </w:tabs>
              <w:ind w:left="284" w:firstLine="0"/>
              <w:jc w:val="both"/>
              <w:rPr>
                <w:sz w:val="20"/>
                <w:szCs w:val="20"/>
                <w:lang w:val="ru-RU"/>
              </w:rPr>
            </w:pPr>
            <w:r w:rsidRPr="00742B11">
              <w:rPr>
                <w:sz w:val="20"/>
                <w:szCs w:val="20"/>
                <w:lang w:val="ru-RU"/>
              </w:rPr>
              <w:t xml:space="preserve">Администрацией Высокского сельсовета Медвенского района. </w:t>
            </w:r>
          </w:p>
          <w:p w:rsidR="007C54A2" w:rsidRPr="00742B11" w:rsidRDefault="007C54A2" w:rsidP="007C54A2">
            <w:pPr>
              <w:pStyle w:val="2"/>
              <w:tabs>
                <w:tab w:val="left" w:pos="3261"/>
              </w:tabs>
              <w:ind w:left="284" w:firstLine="851"/>
              <w:jc w:val="both"/>
              <w:rPr>
                <w:sz w:val="20"/>
                <w:szCs w:val="20"/>
                <w:lang w:val="ru-RU"/>
              </w:rPr>
            </w:pPr>
            <w:r w:rsidRPr="00742B11">
              <w:rPr>
                <w:sz w:val="20"/>
                <w:szCs w:val="20"/>
                <w:lang w:val="ru-RU"/>
              </w:rPr>
              <w:t xml:space="preserve">3. В случае нарушения бюджетным учреждением требований настоящей статьи при заключении муниципальных контрактов, </w:t>
            </w:r>
            <w:r w:rsidRPr="00742B11">
              <w:rPr>
                <w:sz w:val="20"/>
                <w:szCs w:val="20"/>
                <w:vertAlign w:val="superscript"/>
                <w:lang w:val="ru-RU"/>
              </w:rPr>
              <w:t xml:space="preserve"> </w:t>
            </w:r>
            <w:r w:rsidRPr="00742B11">
              <w:rPr>
                <w:sz w:val="20"/>
                <w:szCs w:val="20"/>
                <w:lang w:val="ru-RU"/>
              </w:rPr>
              <w:t>иных договоров соответствующий главный распорядитель (распорядитель) средств бюджета Высокского сельсовета Медвенского района обязан обеспечить приведение указанных муниципальных контрактов, иных договоров в соответствие с действующим законодательством,</w:t>
            </w:r>
          </w:p>
          <w:p w:rsidR="007C54A2" w:rsidRPr="00134949" w:rsidRDefault="007C54A2" w:rsidP="00134949">
            <w:pPr>
              <w:tabs>
                <w:tab w:val="left" w:pos="3261"/>
              </w:tabs>
              <w:ind w:left="284" w:firstLine="851"/>
              <w:jc w:val="both"/>
              <w:rPr>
                <w:rFonts w:ascii="Times New Roman" w:hAnsi="Times New Roman" w:cs="Times New Roman"/>
                <w:sz w:val="20"/>
                <w:szCs w:val="20"/>
              </w:rPr>
            </w:pPr>
            <w:r w:rsidRPr="00742B11">
              <w:rPr>
                <w:rFonts w:ascii="Times New Roman" w:hAnsi="Times New Roman" w:cs="Times New Roman"/>
                <w:sz w:val="20"/>
                <w:szCs w:val="20"/>
              </w:rPr>
              <w:t xml:space="preserve">4. </w:t>
            </w:r>
            <w:proofErr w:type="gramStart"/>
            <w:r w:rsidRPr="00742B11">
              <w:rPr>
                <w:rFonts w:ascii="Times New Roman" w:hAnsi="Times New Roman" w:cs="Times New Roman"/>
                <w:sz w:val="20"/>
                <w:szCs w:val="20"/>
              </w:rPr>
              <w:t xml:space="preserve">Обязательства, вытекающие из договоров, исполнение которых осуществляется за счёт средств бюджета муниципального образования «Высокский сельсовет» Медвенского района Курской области, принятые учреждениями сверх утвержденных им лимитов бюджетных обязательств, не подлежат оплате за счёт средств бюджета муниципального образования «Высокский сельсовет» Медвенского района Курской области </w:t>
            </w:r>
            <w:r w:rsidRPr="00742B11">
              <w:rPr>
                <w:rFonts w:ascii="Times New Roman" w:hAnsi="Times New Roman" w:cs="Times New Roman"/>
                <w:color w:val="000000"/>
                <w:sz w:val="20"/>
                <w:szCs w:val="20"/>
              </w:rPr>
              <w:t xml:space="preserve">на 2020 год </w:t>
            </w:r>
            <w:r w:rsidRPr="00742B11">
              <w:rPr>
                <w:rFonts w:ascii="Times New Roman" w:hAnsi="Times New Roman" w:cs="Times New Roman"/>
                <w:sz w:val="20"/>
                <w:szCs w:val="20"/>
              </w:rPr>
              <w:t>и плановый период 2021 и 2022 го</w:t>
            </w:r>
            <w:r w:rsidRPr="00742B11">
              <w:rPr>
                <w:rFonts w:ascii="Times New Roman" w:hAnsi="Times New Roman" w:cs="Times New Roman"/>
                <w:b/>
                <w:sz w:val="20"/>
                <w:szCs w:val="20"/>
              </w:rPr>
              <w:tab/>
            </w:r>
            <w:proofErr w:type="gramEnd"/>
          </w:p>
          <w:p w:rsidR="007C54A2" w:rsidRPr="00742B11" w:rsidRDefault="007C54A2" w:rsidP="00134949">
            <w:pPr>
              <w:tabs>
                <w:tab w:val="left" w:pos="3261"/>
              </w:tabs>
              <w:ind w:left="284"/>
              <w:jc w:val="both"/>
              <w:rPr>
                <w:rFonts w:ascii="Times New Roman" w:hAnsi="Times New Roman" w:cs="Times New Roman"/>
                <w:b/>
                <w:sz w:val="20"/>
                <w:szCs w:val="20"/>
              </w:rPr>
            </w:pPr>
            <w:r w:rsidRPr="00742B11">
              <w:rPr>
                <w:rFonts w:ascii="Times New Roman" w:hAnsi="Times New Roman" w:cs="Times New Roman"/>
                <w:b/>
                <w:sz w:val="20"/>
                <w:szCs w:val="20"/>
              </w:rPr>
              <w:t>Статья 11. Привлечение бюджетных кредитов и кредитов коммерческих банков</w:t>
            </w:r>
          </w:p>
          <w:p w:rsidR="007C54A2" w:rsidRPr="00742B11" w:rsidRDefault="007C54A2" w:rsidP="007C54A2">
            <w:pPr>
              <w:tabs>
                <w:tab w:val="left" w:pos="3261"/>
              </w:tabs>
              <w:ind w:left="284" w:firstLine="284"/>
              <w:jc w:val="both"/>
              <w:rPr>
                <w:rFonts w:ascii="Times New Roman" w:hAnsi="Times New Roman" w:cs="Times New Roman"/>
                <w:sz w:val="20"/>
                <w:szCs w:val="20"/>
              </w:rPr>
            </w:pPr>
            <w:r w:rsidRPr="00742B11">
              <w:rPr>
                <w:rFonts w:ascii="Times New Roman" w:hAnsi="Times New Roman" w:cs="Times New Roman"/>
                <w:sz w:val="20"/>
                <w:szCs w:val="20"/>
              </w:rPr>
              <w:t>Администрация Высокского сельсовета Медвенского района в 2021 году</w:t>
            </w:r>
            <w:r w:rsidRPr="00742B11">
              <w:rPr>
                <w:rFonts w:ascii="Times New Roman" w:hAnsi="Times New Roman" w:cs="Times New Roman"/>
                <w:color w:val="000000"/>
                <w:sz w:val="20"/>
                <w:szCs w:val="20"/>
              </w:rPr>
              <w:t xml:space="preserve"> </w:t>
            </w:r>
            <w:r w:rsidRPr="00742B11">
              <w:rPr>
                <w:rFonts w:ascii="Times New Roman" w:hAnsi="Times New Roman" w:cs="Times New Roman"/>
                <w:sz w:val="20"/>
                <w:szCs w:val="20"/>
              </w:rPr>
              <w:t>и плановый период 2022 и 2023 годы:</w:t>
            </w:r>
          </w:p>
          <w:p w:rsidR="007C54A2" w:rsidRPr="00742B11" w:rsidRDefault="007C54A2" w:rsidP="007C54A2">
            <w:pPr>
              <w:tabs>
                <w:tab w:val="left" w:pos="142"/>
                <w:tab w:val="num" w:pos="709"/>
                <w:tab w:val="left" w:pos="3261"/>
              </w:tabs>
              <w:suppressAutoHyphens/>
              <w:jc w:val="both"/>
              <w:rPr>
                <w:rFonts w:ascii="Times New Roman" w:hAnsi="Times New Roman" w:cs="Times New Roman"/>
                <w:sz w:val="20"/>
                <w:szCs w:val="20"/>
              </w:rPr>
            </w:pPr>
            <w:r>
              <w:rPr>
                <w:rFonts w:ascii="Times New Roman" w:hAnsi="Times New Roman" w:cs="Times New Roman"/>
                <w:sz w:val="20"/>
                <w:szCs w:val="20"/>
              </w:rPr>
              <w:t xml:space="preserve">            1.</w:t>
            </w:r>
            <w:r w:rsidRPr="00742B11">
              <w:rPr>
                <w:rFonts w:ascii="Times New Roman" w:hAnsi="Times New Roman" w:cs="Times New Roman"/>
                <w:sz w:val="20"/>
                <w:szCs w:val="20"/>
              </w:rPr>
              <w:t>вправе привлекать бюджетные кредиты и кредиты коммерческих банков на финансирование кассовых разрывов, обусловленных сезонным характером затрат либо сезонным характером поступления доходов, и погашение долговых обязательств муниципального образования.</w:t>
            </w:r>
          </w:p>
          <w:p w:rsidR="007C54A2" w:rsidRPr="00742B11" w:rsidRDefault="007C54A2" w:rsidP="00134949">
            <w:pPr>
              <w:tabs>
                <w:tab w:val="left" w:pos="3261"/>
              </w:tabs>
              <w:suppressAutoHyphens/>
              <w:ind w:left="284"/>
              <w:jc w:val="both"/>
              <w:rPr>
                <w:rFonts w:ascii="Times New Roman" w:hAnsi="Times New Roman" w:cs="Times New Roman"/>
                <w:sz w:val="20"/>
                <w:szCs w:val="20"/>
              </w:rPr>
            </w:pPr>
            <w:r w:rsidRPr="00742B11">
              <w:rPr>
                <w:rFonts w:ascii="Times New Roman" w:hAnsi="Times New Roman" w:cs="Times New Roman"/>
                <w:sz w:val="20"/>
                <w:szCs w:val="20"/>
              </w:rPr>
              <w:t xml:space="preserve">          2. в рамках установленного размера муниципального долга вправе привлекать бюджетные кредиты и кредиты коммерческих банков сроком до трех лет для финансирования дефицита бюджета и погашения долговых обязательств.</w:t>
            </w:r>
          </w:p>
          <w:p w:rsidR="007C54A2" w:rsidRPr="00742B11" w:rsidRDefault="007C54A2" w:rsidP="00134949">
            <w:pPr>
              <w:tabs>
                <w:tab w:val="left" w:pos="3261"/>
              </w:tabs>
              <w:ind w:left="284"/>
              <w:rPr>
                <w:rFonts w:ascii="Times New Roman" w:hAnsi="Times New Roman" w:cs="Times New Roman"/>
                <w:b/>
                <w:sz w:val="20"/>
                <w:szCs w:val="20"/>
              </w:rPr>
            </w:pPr>
            <w:r w:rsidRPr="00742B11">
              <w:rPr>
                <w:rFonts w:ascii="Times New Roman" w:hAnsi="Times New Roman" w:cs="Times New Roman"/>
                <w:b/>
                <w:sz w:val="20"/>
                <w:szCs w:val="20"/>
              </w:rPr>
              <w:t>Статья 12. Вступление в силу настоящего Решения.</w:t>
            </w:r>
          </w:p>
          <w:p w:rsidR="007C54A2" w:rsidRPr="00742B11" w:rsidRDefault="007C54A2" w:rsidP="007C54A2">
            <w:pPr>
              <w:tabs>
                <w:tab w:val="left" w:pos="964"/>
                <w:tab w:val="left" w:pos="3261"/>
              </w:tabs>
              <w:ind w:left="284"/>
              <w:jc w:val="both"/>
              <w:rPr>
                <w:rFonts w:ascii="Times New Roman" w:hAnsi="Times New Roman" w:cs="Times New Roman"/>
                <w:sz w:val="20"/>
                <w:szCs w:val="20"/>
              </w:rPr>
            </w:pPr>
            <w:r w:rsidRPr="00742B11">
              <w:rPr>
                <w:rFonts w:ascii="Times New Roman" w:hAnsi="Times New Roman" w:cs="Times New Roman"/>
                <w:b/>
                <w:sz w:val="20"/>
                <w:szCs w:val="20"/>
              </w:rPr>
              <w:t xml:space="preserve">          </w:t>
            </w:r>
            <w:r w:rsidRPr="00742B11">
              <w:rPr>
                <w:rFonts w:ascii="Times New Roman" w:hAnsi="Times New Roman" w:cs="Times New Roman"/>
                <w:sz w:val="20"/>
                <w:szCs w:val="20"/>
              </w:rPr>
              <w:t xml:space="preserve">Настоящее решение вступает в силу с 1 января 2021 года и подлежит обнародованию на информационных стендах, в Вестнике Высокского сельсовета, на официальном сайте муниципального образования «Высокский сельсовет» Медвенского района Курской области в сети Интернет (http://visoksk.rkursk.ru/). </w:t>
            </w:r>
          </w:p>
          <w:p w:rsidR="007C54A2" w:rsidRPr="00134949" w:rsidRDefault="007C54A2" w:rsidP="00134949">
            <w:pPr>
              <w:tabs>
                <w:tab w:val="left" w:pos="964"/>
                <w:tab w:val="left" w:pos="3261"/>
              </w:tabs>
              <w:jc w:val="both"/>
              <w:rPr>
                <w:rFonts w:ascii="Times New Roman" w:hAnsi="Times New Roman" w:cs="Times New Roman"/>
                <w:sz w:val="10"/>
                <w:szCs w:val="10"/>
              </w:rPr>
            </w:pPr>
          </w:p>
          <w:p w:rsidR="007C54A2" w:rsidRPr="00742B11" w:rsidRDefault="007C54A2" w:rsidP="007C54A2">
            <w:pPr>
              <w:tabs>
                <w:tab w:val="left" w:pos="964"/>
                <w:tab w:val="left" w:pos="3261"/>
                <w:tab w:val="left" w:pos="6947"/>
              </w:tabs>
              <w:ind w:left="284"/>
              <w:jc w:val="both"/>
              <w:rPr>
                <w:rFonts w:ascii="Times New Roman" w:hAnsi="Times New Roman" w:cs="Times New Roman"/>
                <w:sz w:val="20"/>
                <w:szCs w:val="20"/>
              </w:rPr>
            </w:pPr>
            <w:r w:rsidRPr="00742B11">
              <w:rPr>
                <w:rFonts w:ascii="Times New Roman" w:hAnsi="Times New Roman" w:cs="Times New Roman"/>
                <w:sz w:val="20"/>
                <w:szCs w:val="20"/>
              </w:rPr>
              <w:t>Председатель Собрания депутатов</w:t>
            </w:r>
            <w:r w:rsidRPr="00742B11">
              <w:rPr>
                <w:rFonts w:ascii="Times New Roman" w:hAnsi="Times New Roman" w:cs="Times New Roman"/>
                <w:sz w:val="20"/>
                <w:szCs w:val="20"/>
              </w:rPr>
              <w:tab/>
            </w:r>
          </w:p>
          <w:p w:rsidR="007C54A2" w:rsidRPr="00742B11" w:rsidRDefault="007C54A2" w:rsidP="007C54A2">
            <w:pPr>
              <w:tabs>
                <w:tab w:val="left" w:pos="964"/>
                <w:tab w:val="left" w:pos="3261"/>
                <w:tab w:val="left" w:pos="6947"/>
              </w:tabs>
              <w:ind w:left="284"/>
              <w:jc w:val="both"/>
              <w:rPr>
                <w:rFonts w:ascii="Times New Roman" w:hAnsi="Times New Roman" w:cs="Times New Roman"/>
                <w:sz w:val="20"/>
                <w:szCs w:val="20"/>
              </w:rPr>
            </w:pPr>
            <w:r w:rsidRPr="00742B11">
              <w:rPr>
                <w:rFonts w:ascii="Times New Roman" w:hAnsi="Times New Roman" w:cs="Times New Roman"/>
                <w:sz w:val="20"/>
                <w:szCs w:val="20"/>
              </w:rPr>
              <w:t xml:space="preserve">Высокского сельсовета </w:t>
            </w:r>
          </w:p>
          <w:p w:rsidR="007C54A2" w:rsidRPr="00742B11" w:rsidRDefault="007C54A2" w:rsidP="007C54A2">
            <w:pPr>
              <w:tabs>
                <w:tab w:val="left" w:pos="964"/>
                <w:tab w:val="left" w:pos="3261"/>
                <w:tab w:val="left" w:pos="6947"/>
              </w:tabs>
              <w:ind w:left="284"/>
              <w:jc w:val="both"/>
              <w:rPr>
                <w:rFonts w:ascii="Times New Roman" w:hAnsi="Times New Roman" w:cs="Times New Roman"/>
                <w:sz w:val="20"/>
                <w:szCs w:val="20"/>
              </w:rPr>
            </w:pPr>
            <w:r w:rsidRPr="00742B11">
              <w:rPr>
                <w:rFonts w:ascii="Times New Roman" w:hAnsi="Times New Roman" w:cs="Times New Roman"/>
                <w:sz w:val="20"/>
                <w:szCs w:val="20"/>
              </w:rPr>
              <w:t>Медвенского района                                                                      Т.В. Веревкина</w:t>
            </w:r>
          </w:p>
          <w:p w:rsidR="007C54A2" w:rsidRPr="00134949" w:rsidRDefault="007C54A2" w:rsidP="007C54A2">
            <w:pPr>
              <w:tabs>
                <w:tab w:val="left" w:pos="964"/>
                <w:tab w:val="left" w:pos="3261"/>
              </w:tabs>
              <w:ind w:left="284"/>
              <w:jc w:val="both"/>
              <w:rPr>
                <w:rFonts w:ascii="Times New Roman" w:hAnsi="Times New Roman" w:cs="Times New Roman"/>
                <w:sz w:val="10"/>
                <w:szCs w:val="10"/>
              </w:rPr>
            </w:pPr>
          </w:p>
          <w:p w:rsidR="007C54A2" w:rsidRPr="00742B11" w:rsidRDefault="007C54A2" w:rsidP="007C54A2">
            <w:pPr>
              <w:tabs>
                <w:tab w:val="left" w:pos="964"/>
                <w:tab w:val="left" w:pos="3261"/>
              </w:tabs>
              <w:ind w:left="284"/>
              <w:rPr>
                <w:rFonts w:ascii="Times New Roman" w:hAnsi="Times New Roman" w:cs="Times New Roman"/>
                <w:sz w:val="20"/>
                <w:szCs w:val="20"/>
              </w:rPr>
            </w:pPr>
            <w:r w:rsidRPr="00742B11">
              <w:rPr>
                <w:rFonts w:ascii="Times New Roman" w:hAnsi="Times New Roman" w:cs="Times New Roman"/>
                <w:sz w:val="20"/>
                <w:szCs w:val="20"/>
              </w:rPr>
              <w:t xml:space="preserve">Глава Высокского сельсовета </w:t>
            </w:r>
          </w:p>
          <w:p w:rsidR="00E34A05" w:rsidRDefault="00134949" w:rsidP="00134949">
            <w:pPr>
              <w:rPr>
                <w:rFonts w:ascii="Calibri" w:eastAsia="Times New Roman" w:hAnsi="Calibri" w:cs="Times New Roman"/>
                <w:sz w:val="16"/>
                <w:szCs w:val="16"/>
              </w:rPr>
            </w:pPr>
            <w:r>
              <w:rPr>
                <w:rFonts w:ascii="Times New Roman" w:hAnsi="Times New Roman" w:cs="Times New Roman"/>
                <w:sz w:val="20"/>
                <w:szCs w:val="20"/>
              </w:rPr>
              <w:t xml:space="preserve">      </w:t>
            </w:r>
            <w:r w:rsidR="007C54A2" w:rsidRPr="00742B11">
              <w:rPr>
                <w:rFonts w:ascii="Times New Roman" w:hAnsi="Times New Roman" w:cs="Times New Roman"/>
                <w:sz w:val="20"/>
                <w:szCs w:val="20"/>
              </w:rPr>
              <w:t>Медвенского района                                                                       С.Н. Афанасьев</w:t>
            </w:r>
          </w:p>
          <w:tbl>
            <w:tblPr>
              <w:tblStyle w:val="a7"/>
              <w:tblpPr w:leftFromText="180" w:rightFromText="180" w:vertAnchor="text" w:horzAnchor="margin" w:tblpY="80"/>
              <w:tblW w:w="9571" w:type="dxa"/>
              <w:tblBorders>
                <w:left w:val="none" w:sz="0" w:space="0" w:color="auto"/>
                <w:right w:val="none" w:sz="0" w:space="0" w:color="auto"/>
                <w:insideV w:val="none" w:sz="0" w:space="0" w:color="auto"/>
              </w:tblBorders>
              <w:tblLayout w:type="fixed"/>
              <w:tblLook w:val="04A0"/>
            </w:tblPr>
            <w:tblGrid>
              <w:gridCol w:w="4785"/>
              <w:gridCol w:w="4786"/>
            </w:tblGrid>
            <w:tr w:rsidR="00134949" w:rsidTr="00134949">
              <w:tc>
                <w:tcPr>
                  <w:tcW w:w="4785" w:type="dxa"/>
                </w:tcPr>
                <w:p w:rsidR="00134949" w:rsidRDefault="00134949" w:rsidP="00134949">
                  <w:pPr>
                    <w:pStyle w:val="Default"/>
                    <w:rPr>
                      <w:sz w:val="20"/>
                      <w:szCs w:val="20"/>
                    </w:rPr>
                  </w:pPr>
                  <w:r>
                    <w:rPr>
                      <w:b/>
                      <w:bCs/>
                      <w:sz w:val="20"/>
                      <w:szCs w:val="20"/>
                    </w:rPr>
                    <w:t xml:space="preserve">ВЕСТНИК </w:t>
                  </w:r>
                </w:p>
                <w:p w:rsidR="00134949" w:rsidRDefault="00134949" w:rsidP="00134949">
                  <w:pPr>
                    <w:pStyle w:val="Default"/>
                    <w:rPr>
                      <w:sz w:val="20"/>
                      <w:szCs w:val="20"/>
                    </w:rPr>
                  </w:pPr>
                  <w:r>
                    <w:rPr>
                      <w:b/>
                      <w:bCs/>
                      <w:sz w:val="20"/>
                      <w:szCs w:val="20"/>
                    </w:rPr>
                    <w:t xml:space="preserve">ВЫСОКСКОГО  СЕЛЬСОВЕТА </w:t>
                  </w:r>
                </w:p>
                <w:p w:rsidR="00134949" w:rsidRDefault="00134949" w:rsidP="00134949">
                  <w:pPr>
                    <w:pStyle w:val="Default"/>
                    <w:rPr>
                      <w:sz w:val="16"/>
                      <w:szCs w:val="16"/>
                    </w:rPr>
                  </w:pPr>
                  <w:r>
                    <w:rPr>
                      <w:i/>
                      <w:iCs/>
                      <w:sz w:val="16"/>
                      <w:szCs w:val="16"/>
                    </w:rPr>
                    <w:t xml:space="preserve">печатное средство массовой информации органа местного самоуправления Медвенского района </w:t>
                  </w:r>
                </w:p>
                <w:p w:rsidR="00134949" w:rsidRDefault="00134949" w:rsidP="00134949">
                  <w:pPr>
                    <w:rPr>
                      <w:b/>
                      <w:bCs/>
                      <w:sz w:val="32"/>
                      <w:szCs w:val="32"/>
                    </w:rPr>
                  </w:pPr>
                  <w:r>
                    <w:rPr>
                      <w:b/>
                      <w:bCs/>
                      <w:i/>
                      <w:iCs/>
                      <w:sz w:val="16"/>
                      <w:szCs w:val="16"/>
                    </w:rPr>
                    <w:t>№11 от 22.12.2020 года</w:t>
                  </w:r>
                </w:p>
              </w:tc>
              <w:tc>
                <w:tcPr>
                  <w:tcW w:w="4786" w:type="dxa"/>
                </w:tcPr>
                <w:p w:rsidR="00134949" w:rsidRDefault="00134949" w:rsidP="00134949">
                  <w:pPr>
                    <w:pStyle w:val="Default"/>
                    <w:rPr>
                      <w:sz w:val="16"/>
                      <w:szCs w:val="16"/>
                    </w:rPr>
                  </w:pPr>
                  <w:r>
                    <w:rPr>
                      <w:b/>
                      <w:bCs/>
                      <w:sz w:val="16"/>
                      <w:szCs w:val="16"/>
                    </w:rPr>
                    <w:t xml:space="preserve">Учредитель: </w:t>
                  </w:r>
                  <w:r>
                    <w:rPr>
                      <w:sz w:val="16"/>
                      <w:szCs w:val="16"/>
                    </w:rPr>
                    <w:t xml:space="preserve">Собрание депутатов Высокского сельсовета </w:t>
                  </w:r>
                </w:p>
                <w:p w:rsidR="00134949" w:rsidRDefault="00134949" w:rsidP="00134949">
                  <w:pPr>
                    <w:pStyle w:val="Default"/>
                    <w:rPr>
                      <w:sz w:val="16"/>
                      <w:szCs w:val="16"/>
                    </w:rPr>
                  </w:pPr>
                  <w:r>
                    <w:rPr>
                      <w:sz w:val="16"/>
                      <w:szCs w:val="16"/>
                    </w:rPr>
                    <w:t xml:space="preserve">Медвенского района Курской области; </w:t>
                  </w:r>
                </w:p>
                <w:p w:rsidR="00134949" w:rsidRDefault="00134949" w:rsidP="00134949">
                  <w:pPr>
                    <w:pStyle w:val="Default"/>
                    <w:rPr>
                      <w:sz w:val="16"/>
                      <w:szCs w:val="16"/>
                    </w:rPr>
                  </w:pPr>
                  <w:r>
                    <w:rPr>
                      <w:b/>
                      <w:bCs/>
                      <w:sz w:val="16"/>
                      <w:szCs w:val="16"/>
                    </w:rPr>
                    <w:t xml:space="preserve">Главный редактор: </w:t>
                  </w:r>
                  <w:r>
                    <w:rPr>
                      <w:sz w:val="16"/>
                      <w:szCs w:val="16"/>
                    </w:rPr>
                    <w:t xml:space="preserve">Н.Г. Сотникова, заместитель главы   </w:t>
                  </w:r>
                </w:p>
                <w:p w:rsidR="00134949" w:rsidRDefault="00134949" w:rsidP="00134949">
                  <w:pPr>
                    <w:pStyle w:val="Default"/>
                    <w:rPr>
                      <w:sz w:val="16"/>
                      <w:szCs w:val="16"/>
                    </w:rPr>
                  </w:pPr>
                  <w:r>
                    <w:rPr>
                      <w:sz w:val="16"/>
                      <w:szCs w:val="16"/>
                    </w:rPr>
                    <w:t xml:space="preserve">Администрации Высокского сельсовета Медвенского района Курской области; </w:t>
                  </w:r>
                </w:p>
                <w:p w:rsidR="00134949" w:rsidRDefault="00134949" w:rsidP="00134949">
                  <w:pPr>
                    <w:pStyle w:val="Default"/>
                    <w:rPr>
                      <w:sz w:val="16"/>
                      <w:szCs w:val="16"/>
                    </w:rPr>
                  </w:pPr>
                  <w:r>
                    <w:rPr>
                      <w:sz w:val="16"/>
                      <w:szCs w:val="16"/>
                    </w:rPr>
                    <w:t xml:space="preserve">Вестник отпечатан на компьютерном оборудовании </w:t>
                  </w:r>
                </w:p>
                <w:p w:rsidR="00134949" w:rsidRDefault="00134949" w:rsidP="00134949">
                  <w:pPr>
                    <w:pStyle w:val="Default"/>
                    <w:rPr>
                      <w:sz w:val="16"/>
                      <w:szCs w:val="16"/>
                    </w:rPr>
                  </w:pPr>
                  <w:r>
                    <w:rPr>
                      <w:sz w:val="16"/>
                      <w:szCs w:val="16"/>
                    </w:rPr>
                    <w:t xml:space="preserve">Администрации Высокского сельсовета Медвенского района Курской области; </w:t>
                  </w:r>
                </w:p>
                <w:p w:rsidR="00134949" w:rsidRDefault="00134949" w:rsidP="00134949">
                  <w:pPr>
                    <w:pStyle w:val="Default"/>
                    <w:rPr>
                      <w:sz w:val="16"/>
                      <w:szCs w:val="16"/>
                    </w:rPr>
                  </w:pPr>
                  <w:r>
                    <w:rPr>
                      <w:sz w:val="16"/>
                      <w:szCs w:val="16"/>
                    </w:rPr>
                    <w:t xml:space="preserve">307043, Курская область, Медвенский район, с. </w:t>
                  </w:r>
                  <w:proofErr w:type="gramStart"/>
                  <w:r>
                    <w:rPr>
                      <w:sz w:val="16"/>
                      <w:szCs w:val="16"/>
                    </w:rPr>
                    <w:t>Высокое</w:t>
                  </w:r>
                  <w:proofErr w:type="gramEnd"/>
                  <w:r>
                    <w:rPr>
                      <w:sz w:val="16"/>
                      <w:szCs w:val="16"/>
                    </w:rPr>
                    <w:t xml:space="preserve">,130А; </w:t>
                  </w:r>
                </w:p>
                <w:p w:rsidR="00134949" w:rsidRPr="00BB4BCD" w:rsidRDefault="00134949" w:rsidP="00134949">
                  <w:pPr>
                    <w:rPr>
                      <w:bCs/>
                      <w:sz w:val="32"/>
                      <w:szCs w:val="32"/>
                    </w:rPr>
                  </w:pPr>
                  <w:r w:rsidRPr="00BB4BCD">
                    <w:rPr>
                      <w:bCs/>
                      <w:sz w:val="16"/>
                      <w:szCs w:val="16"/>
                    </w:rPr>
                    <w:t>Тираж: 5 экз., бесплатно</w:t>
                  </w:r>
                </w:p>
              </w:tc>
            </w:tr>
          </w:tbl>
          <w:p w:rsidR="00E34A05" w:rsidRDefault="00E34A05" w:rsidP="000109BC">
            <w:pPr>
              <w:ind w:firstLine="720"/>
              <w:rPr>
                <w:rFonts w:ascii="Calibri" w:eastAsia="Times New Roman" w:hAnsi="Calibri" w:cs="Times New Roman"/>
                <w:sz w:val="16"/>
                <w:szCs w:val="16"/>
              </w:rPr>
            </w:pPr>
          </w:p>
          <w:p w:rsidR="00E34A05" w:rsidRDefault="00E34A05" w:rsidP="000109BC">
            <w:pPr>
              <w:ind w:firstLine="720"/>
              <w:rPr>
                <w:rFonts w:ascii="Calibri" w:eastAsia="Times New Roman" w:hAnsi="Calibri" w:cs="Times New Roman"/>
                <w:sz w:val="16"/>
                <w:szCs w:val="16"/>
              </w:rPr>
            </w:pPr>
          </w:p>
          <w:p w:rsidR="00E34A05" w:rsidRDefault="00E34A05" w:rsidP="000109BC">
            <w:pPr>
              <w:ind w:firstLine="720"/>
              <w:rPr>
                <w:rFonts w:ascii="Calibri" w:eastAsia="Times New Roman" w:hAnsi="Calibri" w:cs="Times New Roman"/>
                <w:sz w:val="16"/>
                <w:szCs w:val="16"/>
              </w:rPr>
            </w:pPr>
          </w:p>
          <w:p w:rsidR="00E34A05" w:rsidRDefault="00E34A05" w:rsidP="000109BC">
            <w:pPr>
              <w:ind w:firstLine="720"/>
              <w:rPr>
                <w:rFonts w:ascii="Calibri" w:eastAsia="Times New Roman" w:hAnsi="Calibri" w:cs="Times New Roman"/>
                <w:sz w:val="16"/>
                <w:szCs w:val="16"/>
              </w:rPr>
            </w:pPr>
          </w:p>
          <w:p w:rsidR="00E34A05" w:rsidRDefault="00E34A05" w:rsidP="000109BC">
            <w:pPr>
              <w:ind w:firstLine="720"/>
              <w:rPr>
                <w:rFonts w:ascii="Calibri" w:eastAsia="Times New Roman" w:hAnsi="Calibri" w:cs="Times New Roman"/>
                <w:sz w:val="16"/>
                <w:szCs w:val="16"/>
              </w:rPr>
            </w:pPr>
          </w:p>
          <w:p w:rsidR="00E34A05" w:rsidRDefault="00E34A05" w:rsidP="000109BC">
            <w:pPr>
              <w:ind w:firstLine="720"/>
              <w:rPr>
                <w:rFonts w:ascii="Calibri" w:eastAsia="Times New Roman" w:hAnsi="Calibri" w:cs="Times New Roman"/>
                <w:sz w:val="16"/>
                <w:szCs w:val="16"/>
              </w:rPr>
            </w:pPr>
          </w:p>
          <w:p w:rsidR="00E34A05" w:rsidRDefault="00E34A05" w:rsidP="000109BC">
            <w:pPr>
              <w:ind w:firstLine="720"/>
              <w:rPr>
                <w:rFonts w:ascii="Calibri" w:eastAsia="Times New Roman" w:hAnsi="Calibri" w:cs="Times New Roman"/>
                <w:sz w:val="16"/>
                <w:szCs w:val="16"/>
              </w:rPr>
            </w:pPr>
          </w:p>
          <w:p w:rsidR="00E34A05" w:rsidRDefault="00E34A05" w:rsidP="000109BC">
            <w:pPr>
              <w:ind w:firstLine="720"/>
              <w:rPr>
                <w:rFonts w:ascii="Calibri" w:eastAsia="Times New Roman" w:hAnsi="Calibri" w:cs="Times New Roman"/>
                <w:sz w:val="16"/>
                <w:szCs w:val="16"/>
              </w:rPr>
            </w:pPr>
          </w:p>
          <w:p w:rsidR="00E34A05" w:rsidRDefault="00E34A05" w:rsidP="000109BC">
            <w:pPr>
              <w:ind w:firstLine="720"/>
              <w:rPr>
                <w:rFonts w:ascii="Calibri" w:eastAsia="Times New Roman" w:hAnsi="Calibri" w:cs="Times New Roman"/>
                <w:sz w:val="16"/>
                <w:szCs w:val="16"/>
              </w:rPr>
            </w:pPr>
          </w:p>
          <w:p w:rsidR="00E34A05" w:rsidRDefault="00E34A05" w:rsidP="000109BC">
            <w:pPr>
              <w:ind w:firstLine="720"/>
              <w:rPr>
                <w:rFonts w:ascii="Calibri" w:eastAsia="Times New Roman" w:hAnsi="Calibri" w:cs="Times New Roman"/>
                <w:sz w:val="16"/>
                <w:szCs w:val="16"/>
              </w:rPr>
            </w:pPr>
          </w:p>
          <w:p w:rsidR="00E34A05" w:rsidRDefault="00E34A05" w:rsidP="000109BC">
            <w:pPr>
              <w:ind w:firstLine="720"/>
              <w:rPr>
                <w:rFonts w:ascii="Calibri" w:eastAsia="Times New Roman" w:hAnsi="Calibri" w:cs="Times New Roman"/>
                <w:sz w:val="16"/>
                <w:szCs w:val="16"/>
              </w:rPr>
            </w:pPr>
          </w:p>
          <w:p w:rsidR="00E34A05" w:rsidRDefault="00E34A05" w:rsidP="000109BC">
            <w:pPr>
              <w:ind w:firstLine="720"/>
              <w:rPr>
                <w:rFonts w:ascii="Calibri" w:eastAsia="Times New Roman" w:hAnsi="Calibri" w:cs="Times New Roman"/>
                <w:sz w:val="16"/>
                <w:szCs w:val="16"/>
              </w:rPr>
            </w:pPr>
          </w:p>
          <w:p w:rsidR="007A78F1" w:rsidRDefault="00E34A05" w:rsidP="00675F04">
            <w:pPr>
              <w:rPr>
                <w:rFonts w:ascii="Times New Roman" w:hAnsi="Times New Roman" w:cs="Times New Roman"/>
                <w:b/>
                <w:bCs/>
                <w:sz w:val="16"/>
                <w:szCs w:val="16"/>
              </w:rPr>
            </w:pPr>
            <w:r>
              <w:rPr>
                <w:rFonts w:ascii="Calibri" w:eastAsia="Times New Roman" w:hAnsi="Calibri" w:cs="Times New Roman"/>
                <w:sz w:val="16"/>
                <w:szCs w:val="16"/>
              </w:rPr>
              <w:t xml:space="preserve"> </w:t>
            </w:r>
          </w:p>
          <w:p w:rsidR="007A78F1" w:rsidRDefault="007A78F1" w:rsidP="00675F04">
            <w:pPr>
              <w:rPr>
                <w:rFonts w:ascii="Times New Roman" w:hAnsi="Times New Roman" w:cs="Times New Roman"/>
                <w:b/>
                <w:bCs/>
                <w:sz w:val="16"/>
                <w:szCs w:val="16"/>
              </w:rPr>
            </w:pPr>
          </w:p>
          <w:p w:rsidR="007A78F1" w:rsidRDefault="007A78F1" w:rsidP="00675F04">
            <w:pPr>
              <w:rPr>
                <w:rFonts w:ascii="Times New Roman" w:hAnsi="Times New Roman" w:cs="Times New Roman"/>
                <w:b/>
                <w:bCs/>
                <w:sz w:val="16"/>
                <w:szCs w:val="16"/>
              </w:rPr>
            </w:pPr>
          </w:p>
          <w:p w:rsidR="007A78F1" w:rsidRDefault="007A78F1" w:rsidP="00675F04">
            <w:pPr>
              <w:rPr>
                <w:rFonts w:ascii="Times New Roman" w:hAnsi="Times New Roman" w:cs="Times New Roman"/>
                <w:b/>
                <w:bCs/>
                <w:sz w:val="16"/>
                <w:szCs w:val="16"/>
              </w:rPr>
            </w:pPr>
          </w:p>
          <w:p w:rsidR="007A78F1" w:rsidRDefault="007A78F1" w:rsidP="00675F04">
            <w:pPr>
              <w:rPr>
                <w:rFonts w:ascii="Times New Roman" w:hAnsi="Times New Roman" w:cs="Times New Roman"/>
                <w:b/>
                <w:bCs/>
                <w:sz w:val="16"/>
                <w:szCs w:val="16"/>
              </w:rPr>
            </w:pPr>
          </w:p>
          <w:p w:rsidR="007A78F1" w:rsidRDefault="007A78F1" w:rsidP="00675F04">
            <w:pPr>
              <w:rPr>
                <w:rFonts w:ascii="Times New Roman" w:hAnsi="Times New Roman" w:cs="Times New Roman"/>
                <w:b/>
                <w:bCs/>
                <w:sz w:val="16"/>
                <w:szCs w:val="16"/>
              </w:rPr>
            </w:pPr>
          </w:p>
          <w:p w:rsidR="007A78F1" w:rsidRDefault="007A78F1" w:rsidP="00675F04">
            <w:pPr>
              <w:rPr>
                <w:rFonts w:ascii="Times New Roman" w:hAnsi="Times New Roman" w:cs="Times New Roman"/>
                <w:b/>
                <w:bCs/>
                <w:sz w:val="16"/>
                <w:szCs w:val="16"/>
              </w:rPr>
            </w:pPr>
          </w:p>
          <w:p w:rsidR="007A78F1" w:rsidRDefault="007A78F1" w:rsidP="004670BA">
            <w:pPr>
              <w:rPr>
                <w:sz w:val="16"/>
                <w:szCs w:val="16"/>
              </w:rPr>
            </w:pPr>
          </w:p>
          <w:p w:rsidR="007A78F1" w:rsidRDefault="007A78F1" w:rsidP="004670BA">
            <w:pPr>
              <w:rPr>
                <w:sz w:val="16"/>
                <w:szCs w:val="16"/>
              </w:rPr>
            </w:pPr>
          </w:p>
          <w:p w:rsidR="007A78F1" w:rsidRDefault="007A78F1" w:rsidP="004670BA">
            <w:pPr>
              <w:rPr>
                <w:sz w:val="16"/>
                <w:szCs w:val="16"/>
              </w:rPr>
            </w:pPr>
          </w:p>
          <w:p w:rsidR="007A78F1" w:rsidRPr="00E227CE" w:rsidRDefault="007A78F1" w:rsidP="00E227CE">
            <w:pPr>
              <w:rPr>
                <w:sz w:val="16"/>
                <w:szCs w:val="16"/>
              </w:rPr>
            </w:pPr>
          </w:p>
          <w:p w:rsidR="007A78F1" w:rsidRPr="00C71447" w:rsidRDefault="007A78F1" w:rsidP="00C71447">
            <w:pPr>
              <w:jc w:val="both"/>
              <w:rPr>
                <w:rFonts w:ascii="Times New Roman" w:hAnsi="Times New Roman" w:cs="Times New Roman"/>
                <w:b/>
                <w:bCs/>
                <w:sz w:val="24"/>
                <w:szCs w:val="24"/>
              </w:rPr>
            </w:pPr>
            <w:r w:rsidRPr="00666B01">
              <w:rPr>
                <w:rFonts w:ascii="Times New Roman" w:hAnsi="Times New Roman" w:cs="Times New Roman"/>
                <w:b/>
                <w:bCs/>
                <w:sz w:val="24"/>
                <w:szCs w:val="24"/>
              </w:rPr>
              <w:t xml:space="preserve">     </w:t>
            </w:r>
          </w:p>
        </w:tc>
      </w:tr>
    </w:tbl>
    <w:p w:rsidR="00EA4FBE" w:rsidRDefault="00EA4FBE" w:rsidP="00EA4FBE">
      <w:pPr>
        <w:spacing w:after="0"/>
        <w:jc w:val="both"/>
        <w:rPr>
          <w:rFonts w:ascii="Times New Roman" w:hAnsi="Times New Roman" w:cs="Times New Roman"/>
          <w:b/>
          <w:bCs/>
          <w:sz w:val="24"/>
          <w:szCs w:val="24"/>
        </w:rPr>
      </w:pPr>
    </w:p>
    <w:p w:rsidR="00C71447" w:rsidRPr="00EA4FBE" w:rsidRDefault="00C71447" w:rsidP="00EA4FBE">
      <w:pPr>
        <w:spacing w:after="0"/>
        <w:jc w:val="both"/>
        <w:rPr>
          <w:rFonts w:ascii="Times New Roman" w:hAnsi="Times New Roman" w:cs="Times New Roman"/>
          <w:b/>
          <w:bCs/>
          <w:sz w:val="24"/>
          <w:szCs w:val="24"/>
        </w:rPr>
      </w:pPr>
    </w:p>
    <w:p w:rsidR="00536459" w:rsidRPr="00C67963" w:rsidRDefault="00536459" w:rsidP="00723491">
      <w:pPr>
        <w:rPr>
          <w:rFonts w:ascii="Times New Roman" w:hAnsi="Times New Roman" w:cs="Times New Roman"/>
          <w:b/>
          <w:sz w:val="28"/>
          <w:szCs w:val="28"/>
        </w:rPr>
      </w:pPr>
    </w:p>
    <w:p w:rsidR="00675F04" w:rsidRPr="00C67963" w:rsidRDefault="00675F04">
      <w:pPr>
        <w:rPr>
          <w:rFonts w:ascii="Times New Roman" w:hAnsi="Times New Roman" w:cs="Times New Roman"/>
          <w:b/>
          <w:sz w:val="28"/>
          <w:szCs w:val="28"/>
        </w:rPr>
      </w:pPr>
    </w:p>
    <w:sectPr w:rsidR="00675F04" w:rsidRPr="00C67963" w:rsidSect="00D446FF">
      <w:pgSz w:w="11906" w:h="16838"/>
      <w:pgMar w:top="709"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D1688F2"/>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name w:val="WW8Num2"/>
    <w:lvl w:ilvl="0">
      <w:start w:val="1"/>
      <w:numFmt w:val="decimal"/>
      <w:lvlText w:val="%1)"/>
      <w:lvlJc w:val="left"/>
      <w:pPr>
        <w:tabs>
          <w:tab w:val="num" w:pos="0"/>
        </w:tabs>
        <w:ind w:left="927" w:hanging="360"/>
      </w:pPr>
      <w:rPr>
        <w:rFonts w:cs="Times New Roman"/>
      </w:rPr>
    </w:lvl>
    <w:lvl w:ilvl="1">
      <w:start w:val="1"/>
      <w:numFmt w:val="lowerLetter"/>
      <w:lvlText w:val="%2."/>
      <w:lvlJc w:val="left"/>
      <w:pPr>
        <w:tabs>
          <w:tab w:val="num" w:pos="0"/>
        </w:tabs>
        <w:ind w:left="1647" w:hanging="360"/>
      </w:pPr>
      <w:rPr>
        <w:rFonts w:cs="Times New Roman"/>
      </w:rPr>
    </w:lvl>
    <w:lvl w:ilvl="2">
      <w:start w:val="1"/>
      <w:numFmt w:val="lowerRoman"/>
      <w:lvlText w:val="%2.%3."/>
      <w:lvlJc w:val="right"/>
      <w:pPr>
        <w:tabs>
          <w:tab w:val="num" w:pos="0"/>
        </w:tabs>
        <w:ind w:left="2367" w:hanging="180"/>
      </w:pPr>
      <w:rPr>
        <w:rFonts w:cs="Times New Roman"/>
      </w:rPr>
    </w:lvl>
    <w:lvl w:ilvl="3">
      <w:start w:val="1"/>
      <w:numFmt w:val="decimal"/>
      <w:lvlText w:val="%2.%3.%4."/>
      <w:lvlJc w:val="left"/>
      <w:pPr>
        <w:tabs>
          <w:tab w:val="num" w:pos="0"/>
        </w:tabs>
        <w:ind w:left="3087" w:hanging="360"/>
      </w:pPr>
      <w:rPr>
        <w:rFonts w:cs="Times New Roman"/>
      </w:rPr>
    </w:lvl>
    <w:lvl w:ilvl="4">
      <w:start w:val="1"/>
      <w:numFmt w:val="lowerLetter"/>
      <w:lvlText w:val="%2.%3.%4.%5."/>
      <w:lvlJc w:val="left"/>
      <w:pPr>
        <w:tabs>
          <w:tab w:val="num" w:pos="0"/>
        </w:tabs>
        <w:ind w:left="3807" w:hanging="360"/>
      </w:pPr>
      <w:rPr>
        <w:rFonts w:cs="Times New Roman"/>
      </w:rPr>
    </w:lvl>
    <w:lvl w:ilvl="5">
      <w:start w:val="1"/>
      <w:numFmt w:val="lowerRoman"/>
      <w:lvlText w:val="%2.%3.%4.%5.%6."/>
      <w:lvlJc w:val="right"/>
      <w:pPr>
        <w:tabs>
          <w:tab w:val="num" w:pos="0"/>
        </w:tabs>
        <w:ind w:left="4527" w:hanging="180"/>
      </w:pPr>
      <w:rPr>
        <w:rFonts w:cs="Times New Roman"/>
      </w:rPr>
    </w:lvl>
    <w:lvl w:ilvl="6">
      <w:start w:val="1"/>
      <w:numFmt w:val="decimal"/>
      <w:lvlText w:val="%2.%3.%4.%5.%6.%7."/>
      <w:lvlJc w:val="left"/>
      <w:pPr>
        <w:tabs>
          <w:tab w:val="num" w:pos="0"/>
        </w:tabs>
        <w:ind w:left="5247" w:hanging="360"/>
      </w:pPr>
      <w:rPr>
        <w:rFonts w:cs="Times New Roman"/>
      </w:rPr>
    </w:lvl>
    <w:lvl w:ilvl="7">
      <w:start w:val="1"/>
      <w:numFmt w:val="lowerLetter"/>
      <w:lvlText w:val="%2.%3.%4.%5.%6.%7.%8."/>
      <w:lvlJc w:val="left"/>
      <w:pPr>
        <w:tabs>
          <w:tab w:val="num" w:pos="0"/>
        </w:tabs>
        <w:ind w:left="5967" w:hanging="360"/>
      </w:pPr>
      <w:rPr>
        <w:rFonts w:cs="Times New Roman"/>
      </w:rPr>
    </w:lvl>
    <w:lvl w:ilvl="8">
      <w:start w:val="1"/>
      <w:numFmt w:val="lowerRoman"/>
      <w:lvlText w:val="%2.%3.%4.%5.%6.%7.%8.%9."/>
      <w:lvlJc w:val="right"/>
      <w:pPr>
        <w:tabs>
          <w:tab w:val="num" w:pos="0"/>
        </w:tabs>
        <w:ind w:left="6687" w:hanging="180"/>
      </w:pPr>
      <w:rPr>
        <w:rFonts w:cs="Times New Roman"/>
      </w:rPr>
    </w:lvl>
  </w:abstractNum>
  <w:abstractNum w:abstractNumId="3">
    <w:nsid w:val="00000003"/>
    <w:multiLevelType w:val="multilevel"/>
    <w:tmpl w:val="00000003"/>
    <w:name w:val="WW8Num3"/>
    <w:lvl w:ilvl="0">
      <w:start w:val="6"/>
      <w:numFmt w:val="decimal"/>
      <w:lvlText w:val="%1)"/>
      <w:lvlJc w:val="left"/>
      <w:pPr>
        <w:tabs>
          <w:tab w:val="num" w:pos="0"/>
        </w:tabs>
        <w:ind w:left="1287" w:hanging="360"/>
      </w:pPr>
      <w:rPr>
        <w:rFonts w:cs="Times New Roman"/>
      </w:rPr>
    </w:lvl>
    <w:lvl w:ilvl="1">
      <w:start w:val="1"/>
      <w:numFmt w:val="lowerLetter"/>
      <w:lvlText w:val="%2."/>
      <w:lvlJc w:val="left"/>
      <w:pPr>
        <w:tabs>
          <w:tab w:val="num" w:pos="0"/>
        </w:tabs>
        <w:ind w:left="2007" w:hanging="360"/>
      </w:pPr>
      <w:rPr>
        <w:rFonts w:cs="Times New Roman"/>
      </w:rPr>
    </w:lvl>
    <w:lvl w:ilvl="2">
      <w:start w:val="1"/>
      <w:numFmt w:val="lowerRoman"/>
      <w:lvlText w:val="%2.%3."/>
      <w:lvlJc w:val="right"/>
      <w:pPr>
        <w:tabs>
          <w:tab w:val="num" w:pos="0"/>
        </w:tabs>
        <w:ind w:left="2727" w:hanging="180"/>
      </w:pPr>
      <w:rPr>
        <w:rFonts w:cs="Times New Roman"/>
      </w:rPr>
    </w:lvl>
    <w:lvl w:ilvl="3">
      <w:start w:val="1"/>
      <w:numFmt w:val="decimal"/>
      <w:lvlText w:val="%2.%3.%4."/>
      <w:lvlJc w:val="left"/>
      <w:pPr>
        <w:tabs>
          <w:tab w:val="num" w:pos="0"/>
        </w:tabs>
        <w:ind w:left="3447" w:hanging="360"/>
      </w:pPr>
      <w:rPr>
        <w:rFonts w:cs="Times New Roman"/>
      </w:rPr>
    </w:lvl>
    <w:lvl w:ilvl="4">
      <w:start w:val="1"/>
      <w:numFmt w:val="lowerLetter"/>
      <w:lvlText w:val="%2.%3.%4.%5."/>
      <w:lvlJc w:val="left"/>
      <w:pPr>
        <w:tabs>
          <w:tab w:val="num" w:pos="0"/>
        </w:tabs>
        <w:ind w:left="4167" w:hanging="360"/>
      </w:pPr>
      <w:rPr>
        <w:rFonts w:cs="Times New Roman"/>
      </w:rPr>
    </w:lvl>
    <w:lvl w:ilvl="5">
      <w:start w:val="1"/>
      <w:numFmt w:val="lowerRoman"/>
      <w:lvlText w:val="%2.%3.%4.%5.%6."/>
      <w:lvlJc w:val="right"/>
      <w:pPr>
        <w:tabs>
          <w:tab w:val="num" w:pos="0"/>
        </w:tabs>
        <w:ind w:left="4887" w:hanging="180"/>
      </w:pPr>
      <w:rPr>
        <w:rFonts w:cs="Times New Roman"/>
      </w:rPr>
    </w:lvl>
    <w:lvl w:ilvl="6">
      <w:start w:val="1"/>
      <w:numFmt w:val="decimal"/>
      <w:lvlText w:val="%2.%3.%4.%5.%6.%7."/>
      <w:lvlJc w:val="left"/>
      <w:pPr>
        <w:tabs>
          <w:tab w:val="num" w:pos="0"/>
        </w:tabs>
        <w:ind w:left="5607" w:hanging="360"/>
      </w:pPr>
      <w:rPr>
        <w:rFonts w:cs="Times New Roman"/>
      </w:rPr>
    </w:lvl>
    <w:lvl w:ilvl="7">
      <w:start w:val="1"/>
      <w:numFmt w:val="lowerLetter"/>
      <w:lvlText w:val="%2.%3.%4.%5.%6.%7.%8."/>
      <w:lvlJc w:val="left"/>
      <w:pPr>
        <w:tabs>
          <w:tab w:val="num" w:pos="0"/>
        </w:tabs>
        <w:ind w:left="6327" w:hanging="360"/>
      </w:pPr>
      <w:rPr>
        <w:rFonts w:cs="Times New Roman"/>
      </w:rPr>
    </w:lvl>
    <w:lvl w:ilvl="8">
      <w:start w:val="1"/>
      <w:numFmt w:val="lowerRoman"/>
      <w:lvlText w:val="%2.%3.%4.%5.%6.%7.%8.%9."/>
      <w:lvlJc w:val="right"/>
      <w:pPr>
        <w:tabs>
          <w:tab w:val="num" w:pos="0"/>
        </w:tabs>
        <w:ind w:left="7047" w:hanging="180"/>
      </w:pPr>
      <w:rPr>
        <w:rFonts w:cs="Times New Roman"/>
      </w:rPr>
    </w:lvl>
  </w:abstractNum>
  <w:abstractNum w:abstractNumId="4">
    <w:nsid w:val="30F8513D"/>
    <w:multiLevelType w:val="singleLevel"/>
    <w:tmpl w:val="8A94F906"/>
    <w:lvl w:ilvl="0">
      <w:start w:val="7"/>
      <w:numFmt w:val="decimal"/>
      <w:lvlText w:val="%1."/>
      <w:legacy w:legacy="1" w:legacySpace="0" w:legacyIndent="197"/>
      <w:lvlJc w:val="left"/>
      <w:rPr>
        <w:rFonts w:ascii="Times New Roman" w:hAnsi="Times New Roman" w:cs="Times New Roman" w:hint="default"/>
      </w:rPr>
    </w:lvl>
  </w:abstractNum>
  <w:abstractNum w:abstractNumId="5">
    <w:nsid w:val="4B762685"/>
    <w:multiLevelType w:val="hybridMultilevel"/>
    <w:tmpl w:val="BBB6BF54"/>
    <w:lvl w:ilvl="0" w:tplc="70747568">
      <w:start w:val="1"/>
      <w:numFmt w:val="decimal"/>
      <w:pStyle w:val="1"/>
      <w:lvlText w:val="%1."/>
      <w:lvlJc w:val="left"/>
      <w:pPr>
        <w:tabs>
          <w:tab w:val="num" w:pos="540"/>
        </w:tabs>
        <w:ind w:left="540" w:hanging="360"/>
      </w:pPr>
      <w:rPr>
        <w:sz w:val="24"/>
        <w:szCs w:val="24"/>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6">
    <w:nsid w:val="534430A7"/>
    <w:multiLevelType w:val="hybridMultilevel"/>
    <w:tmpl w:val="1EBED754"/>
    <w:lvl w:ilvl="0" w:tplc="714045A4">
      <w:start w:val="1"/>
      <w:numFmt w:val="decimal"/>
      <w:lvlText w:val="%1."/>
      <w:lvlJc w:val="left"/>
      <w:pPr>
        <w:tabs>
          <w:tab w:val="num" w:pos="1698"/>
        </w:tabs>
        <w:ind w:left="1698" w:hanging="99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7">
    <w:nsid w:val="768D3FA4"/>
    <w:multiLevelType w:val="singleLevel"/>
    <w:tmpl w:val="515A4C44"/>
    <w:lvl w:ilvl="0">
      <w:start w:val="4"/>
      <w:numFmt w:val="decimal"/>
      <w:lvlText w:val="%1."/>
      <w:legacy w:legacy="1" w:legacySpace="0" w:legacyIndent="216"/>
      <w:lvlJc w:val="left"/>
      <w:rPr>
        <w:rFonts w:ascii="Times New Roman" w:hAnsi="Times New Roman" w:cs="Times New Roman" w:hint="default"/>
      </w:rPr>
    </w:lvl>
  </w:abstractNum>
  <w:num w:numId="1">
    <w:abstractNumId w:val="5"/>
  </w:num>
  <w:num w:numId="2">
    <w:abstractNumId w:val="1"/>
  </w:num>
  <w:num w:numId="3">
    <w:abstractNumId w:val="2"/>
  </w:num>
  <w:num w:numId="4">
    <w:abstractNumId w:val="3"/>
  </w:num>
  <w:num w:numId="5">
    <w:abstractNumId w:val="0"/>
    <w:lvlOverride w:ilvl="0">
      <w:lvl w:ilvl="0">
        <w:start w:val="65535"/>
        <w:numFmt w:val="bullet"/>
        <w:lvlText w:val="-"/>
        <w:legacy w:legacy="1" w:legacySpace="0" w:legacyIndent="115"/>
        <w:lvlJc w:val="left"/>
        <w:rPr>
          <w:rFonts w:ascii="Times New Roman" w:hAnsi="Times New Roman" w:cs="Times New Roman" w:hint="default"/>
        </w:rPr>
      </w:lvl>
    </w:lvlOverride>
  </w:num>
  <w:num w:numId="6">
    <w:abstractNumId w:val="7"/>
  </w:num>
  <w:num w:numId="7">
    <w:abstractNumId w:val="4"/>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characterSpacingControl w:val="doNotCompress"/>
  <w:compat>
    <w:useFELayout/>
  </w:compat>
  <w:rsids>
    <w:rsidRoot w:val="00C67963"/>
    <w:rsid w:val="000109BC"/>
    <w:rsid w:val="00013245"/>
    <w:rsid w:val="00014CB7"/>
    <w:rsid w:val="000243F5"/>
    <w:rsid w:val="00027A49"/>
    <w:rsid w:val="000667FF"/>
    <w:rsid w:val="000F2877"/>
    <w:rsid w:val="00134949"/>
    <w:rsid w:val="00161E46"/>
    <w:rsid w:val="00191DA2"/>
    <w:rsid w:val="001A15DC"/>
    <w:rsid w:val="001C7B03"/>
    <w:rsid w:val="001D35F3"/>
    <w:rsid w:val="001F2D1C"/>
    <w:rsid w:val="00201A90"/>
    <w:rsid w:val="002A1CD9"/>
    <w:rsid w:val="002C2590"/>
    <w:rsid w:val="002E2C6D"/>
    <w:rsid w:val="003000EA"/>
    <w:rsid w:val="003C2925"/>
    <w:rsid w:val="003E5457"/>
    <w:rsid w:val="003F6565"/>
    <w:rsid w:val="004419A0"/>
    <w:rsid w:val="004425D5"/>
    <w:rsid w:val="00442C0E"/>
    <w:rsid w:val="00446869"/>
    <w:rsid w:val="00465F96"/>
    <w:rsid w:val="004670BA"/>
    <w:rsid w:val="00472C95"/>
    <w:rsid w:val="004760CD"/>
    <w:rsid w:val="00495591"/>
    <w:rsid w:val="00503D43"/>
    <w:rsid w:val="00536459"/>
    <w:rsid w:val="005545A7"/>
    <w:rsid w:val="005641C1"/>
    <w:rsid w:val="00567112"/>
    <w:rsid w:val="0057499C"/>
    <w:rsid w:val="005C2ED8"/>
    <w:rsid w:val="00666B01"/>
    <w:rsid w:val="00675F04"/>
    <w:rsid w:val="00723491"/>
    <w:rsid w:val="007A78F1"/>
    <w:rsid w:val="007C54A2"/>
    <w:rsid w:val="008113BC"/>
    <w:rsid w:val="008505C5"/>
    <w:rsid w:val="00866BCC"/>
    <w:rsid w:val="008C55D5"/>
    <w:rsid w:val="008F707A"/>
    <w:rsid w:val="009F16D5"/>
    <w:rsid w:val="00A520FE"/>
    <w:rsid w:val="00B0383B"/>
    <w:rsid w:val="00B16488"/>
    <w:rsid w:val="00B351C8"/>
    <w:rsid w:val="00B844D0"/>
    <w:rsid w:val="00BA51F1"/>
    <w:rsid w:val="00BB2A61"/>
    <w:rsid w:val="00BB4BCD"/>
    <w:rsid w:val="00BD1EB5"/>
    <w:rsid w:val="00C478DB"/>
    <w:rsid w:val="00C67963"/>
    <w:rsid w:val="00C71447"/>
    <w:rsid w:val="00CB7E80"/>
    <w:rsid w:val="00D114B5"/>
    <w:rsid w:val="00D13613"/>
    <w:rsid w:val="00D214FC"/>
    <w:rsid w:val="00D43C2E"/>
    <w:rsid w:val="00D446FF"/>
    <w:rsid w:val="00D615EF"/>
    <w:rsid w:val="00D86DEC"/>
    <w:rsid w:val="00DB3839"/>
    <w:rsid w:val="00DF6AB7"/>
    <w:rsid w:val="00E03EA1"/>
    <w:rsid w:val="00E137B4"/>
    <w:rsid w:val="00E17923"/>
    <w:rsid w:val="00E227CE"/>
    <w:rsid w:val="00E34A05"/>
    <w:rsid w:val="00E5463A"/>
    <w:rsid w:val="00E77E3E"/>
    <w:rsid w:val="00EA4FBE"/>
    <w:rsid w:val="00EF39D0"/>
    <w:rsid w:val="00EF64D0"/>
    <w:rsid w:val="00F21EAD"/>
    <w:rsid w:val="00F47524"/>
    <w:rsid w:val="00FA6060"/>
    <w:rsid w:val="00FD0D78"/>
    <w:rsid w:val="00FE5A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Lis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3613"/>
  </w:style>
  <w:style w:type="paragraph" w:styleId="1">
    <w:name w:val="heading 1"/>
    <w:basedOn w:val="a"/>
    <w:next w:val="a"/>
    <w:link w:val="10"/>
    <w:qFormat/>
    <w:rsid w:val="001D35F3"/>
    <w:pPr>
      <w:keepNext/>
      <w:numPr>
        <w:numId w:val="1"/>
      </w:numPr>
      <w:suppressAutoHyphens/>
      <w:spacing w:after="0" w:line="240" w:lineRule="auto"/>
      <w:ind w:left="0" w:firstLine="540"/>
      <w:jc w:val="both"/>
      <w:outlineLvl w:val="0"/>
    </w:pPr>
    <w:rPr>
      <w:rFonts w:ascii="Times New Roman" w:eastAsia="Times New Roman" w:hAnsi="Times New Roman" w:cs="Times New Roman"/>
      <w:sz w:val="24"/>
      <w:szCs w:val="24"/>
      <w:lang w:eastAsia="ar-SA"/>
    </w:rPr>
  </w:style>
  <w:style w:type="paragraph" w:styleId="3">
    <w:name w:val="heading 3"/>
    <w:basedOn w:val="a"/>
    <w:next w:val="a"/>
    <w:link w:val="30"/>
    <w:uiPriority w:val="9"/>
    <w:semiHidden/>
    <w:unhideWhenUsed/>
    <w:qFormat/>
    <w:rsid w:val="000F287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1D35F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C67963"/>
    <w:rPr>
      <w:b/>
      <w:bCs/>
    </w:rPr>
  </w:style>
  <w:style w:type="paragraph" w:customStyle="1" w:styleId="ConsPlusTitle">
    <w:name w:val="ConsPlusTitle"/>
    <w:rsid w:val="00C67963"/>
    <w:pPr>
      <w:widowControl w:val="0"/>
      <w:autoSpaceDE w:val="0"/>
      <w:autoSpaceDN w:val="0"/>
      <w:spacing w:after="0" w:line="240" w:lineRule="auto"/>
    </w:pPr>
    <w:rPr>
      <w:rFonts w:ascii="Times New Roman" w:eastAsia="Times New Roman" w:hAnsi="Times New Roman" w:cs="Times New Roman"/>
      <w:b/>
      <w:sz w:val="20"/>
      <w:szCs w:val="20"/>
    </w:rPr>
  </w:style>
  <w:style w:type="paragraph" w:customStyle="1" w:styleId="Default">
    <w:name w:val="Default"/>
    <w:rsid w:val="00C67963"/>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Title"/>
    <w:basedOn w:val="a"/>
    <w:link w:val="a5"/>
    <w:qFormat/>
    <w:rsid w:val="00BB2A61"/>
    <w:pPr>
      <w:spacing w:after="0" w:line="240" w:lineRule="auto"/>
      <w:ind w:firstLine="567"/>
      <w:jc w:val="center"/>
    </w:pPr>
    <w:rPr>
      <w:rFonts w:ascii="Times New Roman" w:eastAsia="Times New Roman" w:hAnsi="Times New Roman" w:cs="Times New Roman"/>
      <w:sz w:val="28"/>
      <w:szCs w:val="20"/>
    </w:rPr>
  </w:style>
  <w:style w:type="character" w:customStyle="1" w:styleId="a5">
    <w:name w:val="Название Знак"/>
    <w:basedOn w:val="a0"/>
    <w:link w:val="a4"/>
    <w:rsid w:val="00BB2A61"/>
    <w:rPr>
      <w:rFonts w:ascii="Times New Roman" w:eastAsia="Times New Roman" w:hAnsi="Times New Roman" w:cs="Times New Roman"/>
      <w:sz w:val="28"/>
      <w:szCs w:val="20"/>
    </w:rPr>
  </w:style>
  <w:style w:type="paragraph" w:customStyle="1" w:styleId="1730333e3b3e323e3a">
    <w:name w:val="З17а30г33о3eл3bо3eв32о3eк3a"/>
    <w:basedOn w:val="a"/>
    <w:next w:val="a"/>
    <w:uiPriority w:val="99"/>
    <w:rsid w:val="00BB2A61"/>
    <w:pPr>
      <w:keepNext/>
      <w:widowControl w:val="0"/>
      <w:autoSpaceDE w:val="0"/>
      <w:autoSpaceDN w:val="0"/>
      <w:adjustRightInd w:val="0"/>
      <w:spacing w:before="240" w:after="120" w:line="240" w:lineRule="auto"/>
    </w:pPr>
    <w:rPr>
      <w:rFonts w:ascii="Arial" w:eastAsia="Times New Roman" w:hAnsi="Times New Roman" w:cs="Arial"/>
      <w:kern w:val="1"/>
      <w:sz w:val="28"/>
      <w:szCs w:val="28"/>
      <w:lang w:eastAsia="zh-CN" w:bidi="hi-IN"/>
    </w:rPr>
  </w:style>
  <w:style w:type="paragraph" w:customStyle="1" w:styleId="1e413d3e323d3e3942353a4142">
    <w:name w:val="О1eс41н3dо3eв32н3dо3eй39 т42е35к3aс41т42"/>
    <w:basedOn w:val="a"/>
    <w:uiPriority w:val="99"/>
    <w:rsid w:val="00BB2A61"/>
    <w:pPr>
      <w:widowControl w:val="0"/>
      <w:autoSpaceDE w:val="0"/>
      <w:autoSpaceDN w:val="0"/>
      <w:adjustRightInd w:val="0"/>
      <w:spacing w:after="120" w:line="240" w:lineRule="auto"/>
    </w:pPr>
    <w:rPr>
      <w:rFonts w:ascii="Times New Roman" w:eastAsia="Times New Roman" w:hAnsi="Times New Roman" w:cs="Times New Roman"/>
      <w:kern w:val="1"/>
      <w:sz w:val="24"/>
      <w:szCs w:val="24"/>
      <w:lang w:eastAsia="zh-CN" w:bidi="hi-IN"/>
    </w:rPr>
  </w:style>
  <w:style w:type="paragraph" w:styleId="a6">
    <w:name w:val="No Spacing"/>
    <w:qFormat/>
    <w:rsid w:val="00BB2A61"/>
    <w:pPr>
      <w:spacing w:after="0" w:line="240" w:lineRule="auto"/>
    </w:pPr>
    <w:rPr>
      <w:rFonts w:ascii="Times New Roman" w:eastAsia="Times New Roman" w:hAnsi="Times New Roman" w:cs="Times New Roman"/>
      <w:sz w:val="20"/>
      <w:szCs w:val="20"/>
    </w:rPr>
  </w:style>
  <w:style w:type="table" w:styleId="a7">
    <w:name w:val="Table Grid"/>
    <w:basedOn w:val="a1"/>
    <w:uiPriority w:val="59"/>
    <w:rsid w:val="00BB2A6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
    <w:name w:val="Цитата1"/>
    <w:basedOn w:val="a"/>
    <w:rsid w:val="00866BCC"/>
    <w:pPr>
      <w:suppressAutoHyphens/>
      <w:spacing w:after="0" w:line="240" w:lineRule="auto"/>
      <w:ind w:left="-180" w:right="-185" w:firstLine="889"/>
      <w:jc w:val="both"/>
    </w:pPr>
    <w:rPr>
      <w:rFonts w:ascii="Times New Roman" w:eastAsia="Times New Roman" w:hAnsi="Times New Roman" w:cs="Times New Roman"/>
      <w:sz w:val="24"/>
      <w:szCs w:val="20"/>
      <w:lang w:eastAsia="ar-SA"/>
    </w:rPr>
  </w:style>
  <w:style w:type="paragraph" w:styleId="a8">
    <w:name w:val="List Paragraph"/>
    <w:basedOn w:val="a"/>
    <w:qFormat/>
    <w:rsid w:val="00866BCC"/>
    <w:pPr>
      <w:ind w:left="720"/>
      <w:contextualSpacing/>
    </w:pPr>
  </w:style>
  <w:style w:type="paragraph" w:customStyle="1" w:styleId="Standard">
    <w:name w:val="Standard"/>
    <w:rsid w:val="00866BCC"/>
    <w:pPr>
      <w:widowControl w:val="0"/>
      <w:suppressAutoHyphens/>
      <w:autoSpaceDN w:val="0"/>
      <w:spacing w:after="0" w:line="240" w:lineRule="auto"/>
      <w:textAlignment w:val="baseline"/>
    </w:pPr>
    <w:rPr>
      <w:rFonts w:ascii="Times New Roman" w:eastAsia="Times New Roman" w:hAnsi="Times New Roman" w:cs="Times New Roman"/>
      <w:kern w:val="3"/>
      <w:lang w:val="en-US" w:eastAsia="en-US"/>
    </w:rPr>
  </w:style>
  <w:style w:type="paragraph" w:customStyle="1" w:styleId="ConsPlusNormal">
    <w:name w:val="ConsPlusNormal"/>
    <w:rsid w:val="00866BCC"/>
    <w:pPr>
      <w:widowControl w:val="0"/>
      <w:suppressAutoHyphens/>
      <w:autoSpaceDE w:val="0"/>
      <w:autoSpaceDN w:val="0"/>
      <w:spacing w:after="0" w:line="240" w:lineRule="auto"/>
      <w:ind w:firstLine="720"/>
      <w:textAlignment w:val="baseline"/>
    </w:pPr>
    <w:rPr>
      <w:rFonts w:ascii="Arial" w:eastAsia="Arial" w:hAnsi="Arial" w:cs="Arial"/>
      <w:kern w:val="3"/>
      <w:sz w:val="20"/>
      <w:szCs w:val="20"/>
      <w:lang w:eastAsia="zh-CN"/>
    </w:rPr>
  </w:style>
  <w:style w:type="paragraph" w:customStyle="1" w:styleId="p7">
    <w:name w:val="p7"/>
    <w:basedOn w:val="a"/>
    <w:rsid w:val="009F16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
    <w:name w:val="p9"/>
    <w:basedOn w:val="a"/>
    <w:rsid w:val="009F16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2">
    <w:name w:val="p12"/>
    <w:basedOn w:val="a"/>
    <w:rsid w:val="009F16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rsid w:val="001D35F3"/>
    <w:rPr>
      <w:rFonts w:ascii="Times New Roman" w:eastAsia="Times New Roman" w:hAnsi="Times New Roman" w:cs="Times New Roman"/>
      <w:sz w:val="24"/>
      <w:szCs w:val="24"/>
      <w:lang w:eastAsia="ar-SA"/>
    </w:rPr>
  </w:style>
  <w:style w:type="paragraph" w:styleId="a9">
    <w:name w:val="Body Text"/>
    <w:basedOn w:val="a"/>
    <w:link w:val="aa"/>
    <w:rsid w:val="001D35F3"/>
    <w:pPr>
      <w:suppressAutoHyphens/>
      <w:spacing w:after="120" w:line="240" w:lineRule="auto"/>
    </w:pPr>
    <w:rPr>
      <w:rFonts w:ascii="Times New Roman" w:eastAsia="Times New Roman" w:hAnsi="Times New Roman" w:cs="Times New Roman"/>
      <w:sz w:val="24"/>
      <w:szCs w:val="24"/>
      <w:lang w:eastAsia="ar-SA"/>
    </w:rPr>
  </w:style>
  <w:style w:type="character" w:customStyle="1" w:styleId="aa">
    <w:name w:val="Основной текст Знак"/>
    <w:basedOn w:val="a0"/>
    <w:link w:val="a9"/>
    <w:rsid w:val="001D35F3"/>
    <w:rPr>
      <w:rFonts w:ascii="Times New Roman" w:eastAsia="Times New Roman" w:hAnsi="Times New Roman" w:cs="Times New Roman"/>
      <w:sz w:val="24"/>
      <w:szCs w:val="24"/>
      <w:lang w:eastAsia="ar-SA"/>
    </w:rPr>
  </w:style>
  <w:style w:type="paragraph" w:customStyle="1" w:styleId="21">
    <w:name w:val="Основной текст с отступом 21"/>
    <w:basedOn w:val="a"/>
    <w:rsid w:val="001D35F3"/>
    <w:pPr>
      <w:suppressAutoHyphens/>
      <w:spacing w:after="0" w:line="240" w:lineRule="auto"/>
      <w:ind w:firstLine="540"/>
      <w:jc w:val="both"/>
    </w:pPr>
    <w:rPr>
      <w:rFonts w:ascii="Times New Roman" w:eastAsia="Times New Roman" w:hAnsi="Times New Roman" w:cs="Arial Unicode MS"/>
      <w:sz w:val="28"/>
      <w:szCs w:val="26"/>
      <w:lang w:eastAsia="ar-SA"/>
    </w:rPr>
  </w:style>
  <w:style w:type="character" w:customStyle="1" w:styleId="40">
    <w:name w:val="Заголовок 4 Знак"/>
    <w:basedOn w:val="a0"/>
    <w:link w:val="4"/>
    <w:uiPriority w:val="9"/>
    <w:semiHidden/>
    <w:rsid w:val="001D35F3"/>
    <w:rPr>
      <w:rFonts w:asciiTheme="majorHAnsi" w:eastAsiaTheme="majorEastAsia" w:hAnsiTheme="majorHAnsi" w:cstheme="majorBidi"/>
      <w:b/>
      <w:bCs/>
      <w:i/>
      <w:iCs/>
      <w:color w:val="4F81BD" w:themeColor="accent1"/>
    </w:rPr>
  </w:style>
  <w:style w:type="paragraph" w:styleId="ab">
    <w:name w:val="Normal (Web)"/>
    <w:basedOn w:val="a"/>
    <w:unhideWhenUsed/>
    <w:rsid w:val="001D35F3"/>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Hyperlink"/>
    <w:basedOn w:val="a0"/>
    <w:rsid w:val="001D35F3"/>
    <w:rPr>
      <w:color w:val="0000FF"/>
      <w:u w:val="single"/>
    </w:rPr>
  </w:style>
  <w:style w:type="paragraph" w:customStyle="1" w:styleId="12">
    <w:name w:val="Обычный (веб)1"/>
    <w:basedOn w:val="a"/>
    <w:rsid w:val="003000E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13">
    <w:name w:val="Абзац списка1"/>
    <w:basedOn w:val="a"/>
    <w:rsid w:val="003000EA"/>
    <w:pPr>
      <w:suppressAutoHyphens/>
      <w:ind w:left="720"/>
    </w:pPr>
    <w:rPr>
      <w:rFonts w:ascii="Calibri" w:eastAsia="Calibri" w:hAnsi="Calibri" w:cs="Times New Roman"/>
      <w:lang w:eastAsia="ar-SA"/>
    </w:rPr>
  </w:style>
  <w:style w:type="paragraph" w:styleId="ad">
    <w:name w:val="Body Text Indent"/>
    <w:basedOn w:val="a"/>
    <w:link w:val="ae"/>
    <w:uiPriority w:val="99"/>
    <w:semiHidden/>
    <w:unhideWhenUsed/>
    <w:rsid w:val="000F2877"/>
    <w:pPr>
      <w:spacing w:after="120"/>
      <w:ind w:left="283"/>
    </w:pPr>
  </w:style>
  <w:style w:type="character" w:customStyle="1" w:styleId="ae">
    <w:name w:val="Основной текст с отступом Знак"/>
    <w:basedOn w:val="a0"/>
    <w:link w:val="ad"/>
    <w:uiPriority w:val="99"/>
    <w:semiHidden/>
    <w:rsid w:val="000F2877"/>
  </w:style>
  <w:style w:type="paragraph" w:customStyle="1" w:styleId="Heading">
    <w:name w:val="Heading"/>
    <w:rsid w:val="000F2877"/>
    <w:pPr>
      <w:suppressAutoHyphens/>
      <w:autoSpaceDE w:val="0"/>
      <w:spacing w:after="0" w:line="240" w:lineRule="auto"/>
    </w:pPr>
    <w:rPr>
      <w:rFonts w:ascii="Arial" w:eastAsia="Arial" w:hAnsi="Arial" w:cs="Arial"/>
      <w:b/>
      <w:bCs/>
      <w:lang w:eastAsia="ar-SA"/>
    </w:rPr>
  </w:style>
  <w:style w:type="paragraph" w:styleId="2">
    <w:name w:val="List 2"/>
    <w:basedOn w:val="a"/>
    <w:rsid w:val="000F2877"/>
    <w:pPr>
      <w:suppressAutoHyphens/>
      <w:spacing w:after="0" w:line="240" w:lineRule="auto"/>
      <w:ind w:left="566" w:hanging="283"/>
    </w:pPr>
    <w:rPr>
      <w:rFonts w:ascii="Times New Roman" w:eastAsia="Times New Roman" w:hAnsi="Times New Roman" w:cs="Times New Roman"/>
      <w:sz w:val="24"/>
      <w:szCs w:val="24"/>
      <w:lang w:val="en-US" w:eastAsia="ar-SA"/>
    </w:rPr>
  </w:style>
  <w:style w:type="paragraph" w:styleId="31">
    <w:name w:val="List 3"/>
    <w:basedOn w:val="a"/>
    <w:rsid w:val="000F2877"/>
    <w:pPr>
      <w:suppressAutoHyphens/>
      <w:spacing w:after="0" w:line="240" w:lineRule="auto"/>
      <w:ind w:left="849" w:hanging="283"/>
    </w:pPr>
    <w:rPr>
      <w:rFonts w:ascii="Times New Roman" w:eastAsia="Times New Roman" w:hAnsi="Times New Roman" w:cs="Times New Roman"/>
      <w:sz w:val="24"/>
      <w:szCs w:val="24"/>
      <w:lang w:val="en-US" w:eastAsia="ar-SA"/>
    </w:rPr>
  </w:style>
  <w:style w:type="character" w:customStyle="1" w:styleId="30">
    <w:name w:val="Заголовок 3 Знак"/>
    <w:basedOn w:val="a0"/>
    <w:link w:val="3"/>
    <w:uiPriority w:val="9"/>
    <w:semiHidden/>
    <w:rsid w:val="000F2877"/>
    <w:rPr>
      <w:rFonts w:asciiTheme="majorHAnsi" w:eastAsiaTheme="majorEastAsia" w:hAnsiTheme="majorHAnsi" w:cstheme="majorBidi"/>
      <w:b/>
      <w:bCs/>
      <w:color w:val="4F81BD" w:themeColor="accent1"/>
    </w:rPr>
  </w:style>
  <w:style w:type="paragraph" w:styleId="20">
    <w:name w:val="List Continue 2"/>
    <w:basedOn w:val="a"/>
    <w:uiPriority w:val="99"/>
    <w:semiHidden/>
    <w:unhideWhenUsed/>
    <w:rsid w:val="000F2877"/>
    <w:pPr>
      <w:spacing w:after="120"/>
      <w:ind w:left="566"/>
      <w:contextualSpacing/>
    </w:pPr>
  </w:style>
  <w:style w:type="paragraph" w:styleId="32">
    <w:name w:val="List Continue 3"/>
    <w:basedOn w:val="a"/>
    <w:uiPriority w:val="99"/>
    <w:semiHidden/>
    <w:unhideWhenUsed/>
    <w:rsid w:val="000F2877"/>
    <w:pPr>
      <w:spacing w:after="120"/>
      <w:ind w:left="849"/>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37CC3-B558-42DC-8AAF-523E5D0DC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6</Pages>
  <Words>3198</Words>
  <Characters>18235</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ZAM</cp:lastModifiedBy>
  <cp:revision>92</cp:revision>
  <cp:lastPrinted>2018-10-30T08:56:00Z</cp:lastPrinted>
  <dcterms:created xsi:type="dcterms:W3CDTF">2018-10-01T13:03:00Z</dcterms:created>
  <dcterms:modified xsi:type="dcterms:W3CDTF">2020-12-26T15:16:00Z</dcterms:modified>
</cp:coreProperties>
</file>